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A1D0B" w14:textId="77777777" w:rsidR="00300274" w:rsidRDefault="00300274" w:rsidP="00300274">
      <w:pPr>
        <w:pStyle w:val="Nzev"/>
        <w:rPr>
          <w:rFonts w:cs="Arial"/>
          <w:color w:val="FF0000"/>
          <w:spacing w:val="-2"/>
          <w:u w:val="single"/>
        </w:rPr>
      </w:pPr>
    </w:p>
    <w:p w14:paraId="54D59D8A" w14:textId="77777777" w:rsidR="00783B34" w:rsidRDefault="00783B34" w:rsidP="00783B34">
      <w:pPr>
        <w:pStyle w:val="Podnadpis"/>
      </w:pPr>
    </w:p>
    <w:p w14:paraId="2209A894" w14:textId="77777777" w:rsidR="00783B34" w:rsidRDefault="00783B34" w:rsidP="00783B34">
      <w:pPr>
        <w:pStyle w:val="Zkladntext"/>
      </w:pPr>
    </w:p>
    <w:p w14:paraId="6794E964" w14:textId="77777777" w:rsidR="00783B34" w:rsidRDefault="00783B34" w:rsidP="00783B34">
      <w:pPr>
        <w:pStyle w:val="Zkladntext"/>
      </w:pPr>
    </w:p>
    <w:p w14:paraId="56CA80F0" w14:textId="77777777" w:rsidR="00783B34" w:rsidRDefault="00783B34" w:rsidP="00783B34">
      <w:pPr>
        <w:pStyle w:val="Zkladntext"/>
      </w:pPr>
    </w:p>
    <w:p w14:paraId="31C14856" w14:textId="77777777" w:rsidR="00783B34" w:rsidRDefault="00783B34" w:rsidP="00783B34">
      <w:pPr>
        <w:pStyle w:val="Zkladntext"/>
      </w:pPr>
    </w:p>
    <w:p w14:paraId="5F00DA37" w14:textId="77777777" w:rsidR="00783B34" w:rsidRDefault="00783B34" w:rsidP="00783B34">
      <w:pPr>
        <w:pStyle w:val="Zkladntext"/>
      </w:pPr>
    </w:p>
    <w:p w14:paraId="3EC05B0E" w14:textId="77777777" w:rsidR="00783B34" w:rsidRDefault="00783B34" w:rsidP="00783B34">
      <w:pPr>
        <w:pStyle w:val="Zkladntext"/>
      </w:pPr>
    </w:p>
    <w:p w14:paraId="7471F137" w14:textId="77777777" w:rsidR="00783B34" w:rsidRDefault="00783B34" w:rsidP="00783B34">
      <w:pPr>
        <w:pStyle w:val="Zkladntext"/>
      </w:pPr>
    </w:p>
    <w:p w14:paraId="523FAF9C" w14:textId="77777777" w:rsidR="00783B34" w:rsidRDefault="00783B34" w:rsidP="00783B34">
      <w:pPr>
        <w:pStyle w:val="Zkladntext"/>
      </w:pPr>
    </w:p>
    <w:p w14:paraId="7040CB69" w14:textId="77777777" w:rsidR="00783B34" w:rsidRDefault="00783B34" w:rsidP="00783B34">
      <w:pPr>
        <w:pStyle w:val="Zkladntext"/>
      </w:pPr>
    </w:p>
    <w:p w14:paraId="00C86FE3" w14:textId="77777777" w:rsidR="00783B34" w:rsidRDefault="00783B34" w:rsidP="00783B34">
      <w:pPr>
        <w:pStyle w:val="Zkladntext"/>
      </w:pPr>
    </w:p>
    <w:p w14:paraId="24790AF1" w14:textId="77777777" w:rsidR="00783B34" w:rsidRDefault="00783B34" w:rsidP="00783B34">
      <w:pPr>
        <w:pStyle w:val="Zkladntext"/>
      </w:pPr>
    </w:p>
    <w:p w14:paraId="52A59139" w14:textId="77777777" w:rsidR="00783B34" w:rsidRDefault="00783B34" w:rsidP="00783B34">
      <w:pPr>
        <w:pStyle w:val="Zkladntext"/>
      </w:pPr>
    </w:p>
    <w:p w14:paraId="34C11C99" w14:textId="77777777" w:rsidR="00783B34" w:rsidRDefault="00783B34" w:rsidP="00783B34">
      <w:pPr>
        <w:pStyle w:val="Zkladntext"/>
      </w:pPr>
    </w:p>
    <w:p w14:paraId="6F72F67E" w14:textId="77777777" w:rsidR="00783B34" w:rsidRDefault="00783B34" w:rsidP="00783B34">
      <w:pPr>
        <w:pStyle w:val="Zkladntext"/>
      </w:pPr>
    </w:p>
    <w:p w14:paraId="2867229B" w14:textId="77777777" w:rsidR="00783B34" w:rsidRDefault="00783B34" w:rsidP="00783B34">
      <w:pPr>
        <w:pStyle w:val="Zkladntext"/>
      </w:pPr>
    </w:p>
    <w:p w14:paraId="17A75E44" w14:textId="77777777" w:rsidR="00783B34" w:rsidRDefault="00783B34" w:rsidP="00783B34">
      <w:pPr>
        <w:pStyle w:val="Zkladntext"/>
      </w:pPr>
    </w:p>
    <w:p w14:paraId="0AD814E6" w14:textId="77777777" w:rsidR="00783B34" w:rsidRDefault="00783B34" w:rsidP="00783B34">
      <w:pPr>
        <w:pStyle w:val="Zkladntext"/>
      </w:pPr>
    </w:p>
    <w:p w14:paraId="1EA665E4" w14:textId="77777777" w:rsidR="00783B34" w:rsidRDefault="00783B34" w:rsidP="00783B34">
      <w:pPr>
        <w:pStyle w:val="Zkladntext"/>
      </w:pPr>
    </w:p>
    <w:p w14:paraId="709FA75A" w14:textId="77777777" w:rsidR="00783B34" w:rsidRDefault="00783B34" w:rsidP="00783B34">
      <w:pPr>
        <w:pStyle w:val="Zkladntext"/>
      </w:pPr>
    </w:p>
    <w:p w14:paraId="37E42B7F" w14:textId="77777777" w:rsidR="00783B34" w:rsidRDefault="00783B34" w:rsidP="00783B34">
      <w:pPr>
        <w:pStyle w:val="Zkladntext"/>
      </w:pPr>
    </w:p>
    <w:p w14:paraId="47656E18" w14:textId="77777777" w:rsidR="00783B34" w:rsidRDefault="00783B34" w:rsidP="00783B34">
      <w:pPr>
        <w:pStyle w:val="Zkladntext"/>
      </w:pPr>
    </w:p>
    <w:p w14:paraId="193D6916" w14:textId="77777777" w:rsidR="00783B34" w:rsidRDefault="00783B34" w:rsidP="00783B34">
      <w:pPr>
        <w:pStyle w:val="Zkladntext"/>
      </w:pPr>
    </w:p>
    <w:p w14:paraId="63F526B7" w14:textId="77777777" w:rsidR="00783B34" w:rsidRDefault="00783B34" w:rsidP="00783B34">
      <w:pPr>
        <w:pStyle w:val="Zkladntext"/>
      </w:pPr>
    </w:p>
    <w:p w14:paraId="4EDB1D63" w14:textId="77777777" w:rsidR="00783B34" w:rsidRDefault="00783B34" w:rsidP="00783B34">
      <w:pPr>
        <w:pStyle w:val="Zkladntext"/>
      </w:pPr>
    </w:p>
    <w:p w14:paraId="47032FD0" w14:textId="77777777" w:rsidR="00783B34" w:rsidRDefault="00783B34" w:rsidP="00783B34">
      <w:pPr>
        <w:pStyle w:val="Zkladntext"/>
      </w:pPr>
    </w:p>
    <w:p w14:paraId="604E1806" w14:textId="77777777" w:rsidR="00783B34" w:rsidRDefault="00783B34" w:rsidP="00783B34">
      <w:pPr>
        <w:pStyle w:val="Zkladntext"/>
      </w:pPr>
    </w:p>
    <w:p w14:paraId="2EFC99BD" w14:textId="77777777" w:rsidR="00783B34" w:rsidRPr="00783B34" w:rsidRDefault="00783B34" w:rsidP="00783B34">
      <w:pPr>
        <w:pStyle w:val="Zkladntext"/>
      </w:pPr>
    </w:p>
    <w:p w14:paraId="3F88ED09" w14:textId="77777777" w:rsidR="00300274" w:rsidRPr="00671A0C" w:rsidRDefault="00300274" w:rsidP="00300274">
      <w:pPr>
        <w:pStyle w:val="Podnadpis"/>
        <w:rPr>
          <w:color w:val="FF0000"/>
        </w:rPr>
      </w:pPr>
    </w:p>
    <w:p w14:paraId="02FA5B66" w14:textId="77777777" w:rsidR="00300274" w:rsidRPr="00671A0C" w:rsidRDefault="00300274" w:rsidP="00300274">
      <w:pPr>
        <w:pStyle w:val="Zkladntext"/>
        <w:rPr>
          <w:color w:val="FF0000"/>
        </w:rPr>
      </w:pPr>
    </w:p>
    <w:p w14:paraId="59910576" w14:textId="77777777" w:rsidR="00300274" w:rsidRPr="00671A0C" w:rsidRDefault="00300274" w:rsidP="00300274">
      <w:pPr>
        <w:pStyle w:val="Zkladntext"/>
        <w:rPr>
          <w:color w:val="FF0000"/>
        </w:rPr>
      </w:pPr>
    </w:p>
    <w:p w14:paraId="2B8B5C8F" w14:textId="77777777" w:rsidR="00300274" w:rsidRPr="00671A0C" w:rsidRDefault="00300274" w:rsidP="00300274">
      <w:pPr>
        <w:pStyle w:val="Zkladntext"/>
        <w:rPr>
          <w:color w:val="FF0000"/>
        </w:rPr>
      </w:pPr>
    </w:p>
    <w:p w14:paraId="1C6A9884" w14:textId="77777777" w:rsidR="00300274" w:rsidRPr="00671A0C" w:rsidRDefault="00BE2EC8" w:rsidP="00BE2EC8">
      <w:pPr>
        <w:pStyle w:val="Zkladntext"/>
        <w:tabs>
          <w:tab w:val="left" w:pos="2500"/>
        </w:tabs>
        <w:rPr>
          <w:color w:val="FF0000"/>
        </w:rPr>
      </w:pPr>
      <w:r w:rsidRPr="00671A0C">
        <w:rPr>
          <w:color w:val="FF0000"/>
        </w:rPr>
        <w:tab/>
      </w:r>
    </w:p>
    <w:p w14:paraId="4069CD21" w14:textId="77777777" w:rsidR="00300274" w:rsidRPr="00671A0C" w:rsidRDefault="00300274" w:rsidP="00300274">
      <w:pPr>
        <w:pStyle w:val="Zkladntext"/>
        <w:rPr>
          <w:color w:val="FF0000"/>
        </w:rPr>
      </w:pPr>
    </w:p>
    <w:p w14:paraId="35EF4846" w14:textId="77777777" w:rsidR="00300274" w:rsidRPr="00671A0C" w:rsidRDefault="00300274" w:rsidP="00300274">
      <w:pPr>
        <w:pStyle w:val="Zkladntext"/>
        <w:rPr>
          <w:color w:val="FF0000"/>
        </w:rPr>
      </w:pPr>
    </w:p>
    <w:tbl>
      <w:tblPr>
        <w:tblpPr w:leftFromText="141" w:rightFromText="141" w:vertAnchor="page" w:horzAnchor="margin" w:tblpXSpec="center" w:tblpY="11347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140"/>
        <w:gridCol w:w="2245"/>
        <w:gridCol w:w="2427"/>
        <w:gridCol w:w="1638"/>
        <w:gridCol w:w="1339"/>
      </w:tblGrid>
      <w:tr w:rsidR="00671A0C" w:rsidRPr="00671A0C" w14:paraId="779F6842" w14:textId="77777777" w:rsidTr="0079728F">
        <w:trPr>
          <w:trHeight w:val="357"/>
        </w:trPr>
        <w:tc>
          <w:tcPr>
            <w:tcW w:w="7196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7B484BD" w14:textId="77777777" w:rsidR="00300274" w:rsidRPr="00671A0C" w:rsidRDefault="00300274" w:rsidP="005D265E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="Arial Narrow" w:hAnsi="Arial Narrow" w:cs="Arial Narrow"/>
                <w:szCs w:val="24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 xml:space="preserve">HLAVNÍ INŽENÝR PROJEKTU:   </w:t>
            </w:r>
            <w:r w:rsidR="005D265E" w:rsidRPr="00671A0C">
              <w:rPr>
                <w:rFonts w:ascii="Arial" w:hAnsi="Arial" w:cs="Arial"/>
                <w:sz w:val="16"/>
                <w:szCs w:val="16"/>
              </w:rPr>
              <w:t>Ing. P. Novotný, Ph.D., MBA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7FB880F" w14:textId="66220ACD" w:rsidR="00DF7326" w:rsidRPr="00671A0C" w:rsidRDefault="008E38AD" w:rsidP="00DF7326">
            <w:pPr>
              <w:ind w:left="601" w:hanging="567"/>
              <w:jc w:val="left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Calibri" w:hAnsi="Calibri" w:cs="ISOCP"/>
                <w:noProof/>
                <w:sz w:val="14"/>
              </w:rPr>
              <w:drawing>
                <wp:anchor distT="0" distB="0" distL="114300" distR="114300" simplePos="0" relativeHeight="251658240" behindDoc="1" locked="0" layoutInCell="1" allowOverlap="1" wp14:anchorId="3B861D33" wp14:editId="12FA39B9">
                  <wp:simplePos x="0" y="0"/>
                  <wp:positionH relativeFrom="column">
                    <wp:posOffset>673100</wp:posOffset>
                  </wp:positionH>
                  <wp:positionV relativeFrom="paragraph">
                    <wp:posOffset>-478155</wp:posOffset>
                  </wp:positionV>
                  <wp:extent cx="533400" cy="1838325"/>
                  <wp:effectExtent l="0" t="4763" r="0" b="0"/>
                  <wp:wrapTight wrapText="bothSides">
                    <wp:wrapPolygon edited="0">
                      <wp:start x="21793" y="56"/>
                      <wp:lineTo x="964" y="56"/>
                      <wp:lineTo x="964" y="21320"/>
                      <wp:lineTo x="21793" y="21320"/>
                      <wp:lineTo x="21793" y="56"/>
                    </wp:wrapPolygon>
                  </wp:wrapTight>
                  <wp:docPr id="1899393914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705" t="2432" r="29558" b="877"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533400" cy="183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71A0C" w:rsidRPr="00671A0C" w14:paraId="73D9B3C2" w14:textId="77777777" w:rsidTr="0079728F">
        <w:trPr>
          <w:trHeight w:hRule="exact" w:val="340"/>
        </w:trPr>
        <w:tc>
          <w:tcPr>
            <w:tcW w:w="2524" w:type="dxa"/>
            <w:gridSpan w:val="2"/>
            <w:tcBorders>
              <w:left w:val="single" w:sz="18" w:space="0" w:color="auto"/>
              <w:bottom w:val="nil"/>
            </w:tcBorders>
            <w:vAlign w:val="center"/>
          </w:tcPr>
          <w:p w14:paraId="396FB0C0" w14:textId="77777777" w:rsidR="00300274" w:rsidRPr="00671A0C" w:rsidRDefault="00300274" w:rsidP="0079728F">
            <w:pPr>
              <w:ind w:left="601" w:hanging="567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ZODPOVĚDNÝ PROJEKTANT:</w:t>
            </w:r>
          </w:p>
        </w:tc>
        <w:tc>
          <w:tcPr>
            <w:tcW w:w="2245" w:type="dxa"/>
            <w:tcBorders>
              <w:bottom w:val="nil"/>
            </w:tcBorders>
            <w:vAlign w:val="center"/>
          </w:tcPr>
          <w:p w14:paraId="0CDC8A7F" w14:textId="77777777" w:rsidR="00300274" w:rsidRPr="00671A0C" w:rsidRDefault="00300274" w:rsidP="0079728F">
            <w:pPr>
              <w:ind w:left="601" w:hanging="567"/>
              <w:rPr>
                <w:rFonts w:ascii="Arial" w:hAnsi="Arial" w:cs="Arial"/>
                <w:sz w:val="16"/>
                <w:szCs w:val="14"/>
              </w:rPr>
            </w:pPr>
            <w:r w:rsidRPr="00671A0C">
              <w:rPr>
                <w:rFonts w:ascii="Arial" w:hAnsi="Arial" w:cs="Arial"/>
                <w:sz w:val="16"/>
                <w:szCs w:val="14"/>
              </w:rPr>
              <w:t>VYPRACOVAL:</w:t>
            </w:r>
          </w:p>
        </w:tc>
        <w:tc>
          <w:tcPr>
            <w:tcW w:w="2427" w:type="dxa"/>
            <w:tcBorders>
              <w:bottom w:val="nil"/>
              <w:right w:val="single" w:sz="18" w:space="0" w:color="auto"/>
            </w:tcBorders>
            <w:vAlign w:val="center"/>
          </w:tcPr>
          <w:p w14:paraId="03B9EE53" w14:textId="77777777" w:rsidR="00300274" w:rsidRPr="00671A0C" w:rsidRDefault="00300274" w:rsidP="0079728F">
            <w:pPr>
              <w:ind w:left="601" w:hanging="567"/>
              <w:rPr>
                <w:rFonts w:ascii="Arial" w:hAnsi="Arial" w:cs="Arial"/>
                <w:sz w:val="16"/>
                <w:szCs w:val="14"/>
              </w:rPr>
            </w:pPr>
            <w:r w:rsidRPr="00671A0C">
              <w:rPr>
                <w:rFonts w:ascii="Arial" w:hAnsi="Arial" w:cs="Arial"/>
                <w:sz w:val="16"/>
                <w:szCs w:val="14"/>
              </w:rPr>
              <w:t>TECHNICKÁ KONTROLA:</w:t>
            </w:r>
          </w:p>
        </w:tc>
        <w:tc>
          <w:tcPr>
            <w:tcW w:w="2977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EF8A4DF" w14:textId="77777777" w:rsidR="00300274" w:rsidRPr="00671A0C" w:rsidRDefault="00300274" w:rsidP="0079728F">
            <w:pPr>
              <w:ind w:left="601" w:hanging="567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</w:tr>
      <w:tr w:rsidR="00671A0C" w:rsidRPr="00671A0C" w14:paraId="607C1881" w14:textId="77777777" w:rsidTr="0079728F">
        <w:trPr>
          <w:trHeight w:hRule="exact" w:val="340"/>
        </w:trPr>
        <w:tc>
          <w:tcPr>
            <w:tcW w:w="2524" w:type="dxa"/>
            <w:gridSpan w:val="2"/>
            <w:tcBorders>
              <w:top w:val="nil"/>
              <w:left w:val="single" w:sz="18" w:space="0" w:color="auto"/>
            </w:tcBorders>
            <w:vAlign w:val="center"/>
          </w:tcPr>
          <w:p w14:paraId="01D214E3" w14:textId="1E7A5B8F" w:rsidR="00300274" w:rsidRPr="00671A0C" w:rsidRDefault="00300274" w:rsidP="00671A0C">
            <w:pPr>
              <w:ind w:left="601" w:hanging="567"/>
              <w:rPr>
                <w:rFonts w:ascii="Arial" w:hAnsi="Arial" w:cs="Arial"/>
                <w:sz w:val="16"/>
                <w:szCs w:val="14"/>
              </w:rPr>
            </w:pPr>
            <w:r w:rsidRPr="00671A0C">
              <w:rPr>
                <w:rFonts w:ascii="Arial" w:hAnsi="Arial" w:cs="Arial"/>
                <w:sz w:val="16"/>
                <w:szCs w:val="14"/>
              </w:rPr>
              <w:t xml:space="preserve">PROFESE:  </w:t>
            </w:r>
          </w:p>
        </w:tc>
        <w:tc>
          <w:tcPr>
            <w:tcW w:w="2245" w:type="dxa"/>
            <w:tcBorders>
              <w:top w:val="nil"/>
            </w:tcBorders>
            <w:vAlign w:val="center"/>
          </w:tcPr>
          <w:p w14:paraId="7378023B" w14:textId="77777777" w:rsidR="00300274" w:rsidRPr="00671A0C" w:rsidRDefault="00300274" w:rsidP="0079728F">
            <w:pPr>
              <w:ind w:left="601" w:hanging="567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2427" w:type="dxa"/>
            <w:tcBorders>
              <w:top w:val="nil"/>
              <w:right w:val="single" w:sz="18" w:space="0" w:color="auto"/>
            </w:tcBorders>
            <w:vAlign w:val="center"/>
          </w:tcPr>
          <w:p w14:paraId="5DFA935C" w14:textId="77777777" w:rsidR="00300274" w:rsidRPr="00671A0C" w:rsidRDefault="00300274" w:rsidP="0079728F">
            <w:pPr>
              <w:ind w:left="601" w:hanging="567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0F41FFD" w14:textId="77777777" w:rsidR="00300274" w:rsidRPr="00671A0C" w:rsidRDefault="00300274" w:rsidP="0079728F">
            <w:pPr>
              <w:ind w:left="601" w:hanging="567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</w:tr>
      <w:tr w:rsidR="00671A0C" w:rsidRPr="00671A0C" w14:paraId="224F2595" w14:textId="77777777" w:rsidTr="0079728F">
        <w:trPr>
          <w:trHeight w:hRule="exact" w:val="340"/>
        </w:trPr>
        <w:tc>
          <w:tcPr>
            <w:tcW w:w="2524" w:type="dxa"/>
            <w:gridSpan w:val="2"/>
            <w:tcBorders>
              <w:left w:val="single" w:sz="18" w:space="0" w:color="auto"/>
              <w:bottom w:val="single" w:sz="4" w:space="0" w:color="000000"/>
            </w:tcBorders>
            <w:vAlign w:val="center"/>
          </w:tcPr>
          <w:p w14:paraId="13C506C6" w14:textId="7FD4FD67" w:rsidR="00300274" w:rsidRPr="00671A0C" w:rsidRDefault="00671A0C" w:rsidP="0079728F">
            <w:pPr>
              <w:ind w:left="601" w:hanging="567"/>
              <w:rPr>
                <w:rFonts w:ascii="Arial" w:hAnsi="Arial" w:cs="Arial"/>
                <w:sz w:val="16"/>
                <w:szCs w:val="14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Ing. P. Novotný, Ph.D., MBA</w:t>
            </w:r>
          </w:p>
        </w:tc>
        <w:tc>
          <w:tcPr>
            <w:tcW w:w="2245" w:type="dxa"/>
            <w:tcBorders>
              <w:bottom w:val="single" w:sz="4" w:space="0" w:color="000000"/>
            </w:tcBorders>
            <w:vAlign w:val="center"/>
          </w:tcPr>
          <w:p w14:paraId="08A1A1B7" w14:textId="77777777" w:rsidR="00300274" w:rsidRPr="00671A0C" w:rsidRDefault="00300274" w:rsidP="0079728F">
            <w:pPr>
              <w:ind w:left="601" w:hanging="567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ZBYNĚK ROB, DiS.</w:t>
            </w:r>
          </w:p>
        </w:tc>
        <w:tc>
          <w:tcPr>
            <w:tcW w:w="2427" w:type="dxa"/>
            <w:tcBorders>
              <w:bottom w:val="single" w:sz="4" w:space="0" w:color="000000"/>
              <w:right w:val="single" w:sz="18" w:space="0" w:color="auto"/>
            </w:tcBorders>
            <w:vAlign w:val="center"/>
          </w:tcPr>
          <w:p w14:paraId="3BC59D68" w14:textId="0D83771A" w:rsidR="00300274" w:rsidRPr="00671A0C" w:rsidRDefault="00671A0C" w:rsidP="0079728F">
            <w:pPr>
              <w:ind w:left="601" w:hanging="567"/>
              <w:rPr>
                <w:rFonts w:ascii="Arial" w:hAnsi="Arial" w:cs="Arial"/>
                <w:sz w:val="16"/>
                <w:szCs w:val="14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Dita Zemanová</w:t>
            </w:r>
          </w:p>
        </w:tc>
        <w:tc>
          <w:tcPr>
            <w:tcW w:w="2977" w:type="dxa"/>
            <w:gridSpan w:val="2"/>
            <w:vMerge/>
            <w:tcBorders>
              <w:left w:val="single" w:sz="18" w:space="0" w:color="auto"/>
              <w:bottom w:val="single" w:sz="18" w:space="0" w:color="000000"/>
              <w:right w:val="single" w:sz="18" w:space="0" w:color="auto"/>
            </w:tcBorders>
            <w:vAlign w:val="center"/>
          </w:tcPr>
          <w:p w14:paraId="273473E7" w14:textId="77777777" w:rsidR="00300274" w:rsidRPr="00671A0C" w:rsidRDefault="00300274" w:rsidP="0079728F">
            <w:pPr>
              <w:ind w:left="601" w:hanging="567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</w:tr>
      <w:tr w:rsidR="00671A0C" w:rsidRPr="00671A0C" w14:paraId="3B6BED19" w14:textId="77777777" w:rsidTr="0079728F">
        <w:trPr>
          <w:trHeight w:hRule="exact" w:val="340"/>
        </w:trPr>
        <w:tc>
          <w:tcPr>
            <w:tcW w:w="7196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161959A" w14:textId="6D7E39C0" w:rsidR="00300274" w:rsidRPr="00671A0C" w:rsidRDefault="00300274" w:rsidP="00671A0C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 xml:space="preserve">INVESTOR: </w:t>
            </w:r>
            <w:r w:rsidR="001A2819" w:rsidRPr="00671A0C">
              <w:t xml:space="preserve"> </w:t>
            </w:r>
            <w:r w:rsidR="0053012B" w:rsidRPr="00671A0C">
              <w:t xml:space="preserve"> </w:t>
            </w:r>
            <w:r w:rsidR="00671A0C" w:rsidRPr="00671A0C">
              <w:rPr>
                <w:rFonts w:ascii="Arial" w:hAnsi="Arial" w:cs="Arial"/>
                <w:sz w:val="16"/>
                <w:szCs w:val="16"/>
              </w:rPr>
              <w:t>Město Kralupy nad Vltavou</w:t>
            </w:r>
          </w:p>
        </w:tc>
        <w:tc>
          <w:tcPr>
            <w:tcW w:w="1638" w:type="dxa"/>
            <w:tcBorders>
              <w:top w:val="single" w:sz="18" w:space="0" w:color="000000"/>
              <w:left w:val="single" w:sz="18" w:space="0" w:color="auto"/>
            </w:tcBorders>
            <w:vAlign w:val="center"/>
          </w:tcPr>
          <w:p w14:paraId="27B511EF" w14:textId="77777777" w:rsidR="00300274" w:rsidRPr="004B0975" w:rsidRDefault="00300274" w:rsidP="0079728F">
            <w:pPr>
              <w:ind w:left="34"/>
              <w:rPr>
                <w:rFonts w:ascii="Arial" w:hAnsi="Arial" w:cs="Arial"/>
                <w:sz w:val="16"/>
                <w:szCs w:val="16"/>
              </w:rPr>
            </w:pPr>
            <w:r w:rsidRPr="004B0975">
              <w:rPr>
                <w:rFonts w:ascii="Arial" w:hAnsi="Arial" w:cs="Arial"/>
                <w:sz w:val="16"/>
                <w:szCs w:val="16"/>
              </w:rPr>
              <w:t xml:space="preserve">ČÍSLO ZAKÁZKY </w:t>
            </w:r>
          </w:p>
        </w:tc>
        <w:tc>
          <w:tcPr>
            <w:tcW w:w="1339" w:type="dxa"/>
            <w:tcBorders>
              <w:top w:val="single" w:sz="18" w:space="0" w:color="000000"/>
              <w:right w:val="single" w:sz="18" w:space="0" w:color="auto"/>
            </w:tcBorders>
            <w:vAlign w:val="center"/>
          </w:tcPr>
          <w:p w14:paraId="687DC142" w14:textId="0DA0AB3A" w:rsidR="00300274" w:rsidRPr="004B0975" w:rsidRDefault="004B0975" w:rsidP="001A2819">
            <w:pPr>
              <w:rPr>
                <w:rFonts w:ascii="Arial" w:hAnsi="Arial" w:cs="Arial"/>
                <w:sz w:val="16"/>
                <w:szCs w:val="16"/>
              </w:rPr>
            </w:pPr>
            <w:r w:rsidRPr="004B0975">
              <w:rPr>
                <w:rFonts w:ascii="Arial" w:hAnsi="Arial" w:cs="Arial"/>
                <w:sz w:val="16"/>
                <w:szCs w:val="16"/>
              </w:rPr>
              <w:t>14/2/20</w:t>
            </w:r>
          </w:p>
        </w:tc>
      </w:tr>
      <w:tr w:rsidR="00671A0C" w:rsidRPr="00671A0C" w14:paraId="616CC9AA" w14:textId="77777777" w:rsidTr="0079728F">
        <w:trPr>
          <w:trHeight w:hRule="exact" w:val="340"/>
        </w:trPr>
        <w:tc>
          <w:tcPr>
            <w:tcW w:w="1384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vAlign w:val="center"/>
          </w:tcPr>
          <w:p w14:paraId="3673B60B" w14:textId="77777777" w:rsidR="00300274" w:rsidRPr="00671A0C" w:rsidRDefault="00300274" w:rsidP="0079728F">
            <w:pPr>
              <w:ind w:left="601" w:hanging="567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NÁZEV AKCE:</w:t>
            </w:r>
          </w:p>
        </w:tc>
        <w:tc>
          <w:tcPr>
            <w:tcW w:w="5812" w:type="dxa"/>
            <w:gridSpan w:val="3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vAlign w:val="center"/>
          </w:tcPr>
          <w:p w14:paraId="101B954C" w14:textId="437DF964" w:rsidR="00DD7589" w:rsidRPr="00671A0C" w:rsidRDefault="00671A0C" w:rsidP="00DD7589">
            <w:pPr>
              <w:jc w:val="center"/>
              <w:rPr>
                <w:rFonts w:ascii="Arial" w:hAnsi="Arial" w:cs="Arial"/>
                <w:b/>
              </w:rPr>
            </w:pPr>
            <w:r w:rsidRPr="00671A0C">
              <w:rPr>
                <w:rFonts w:ascii="Arial" w:hAnsi="Arial" w:cs="Arial"/>
                <w:b/>
              </w:rPr>
              <w:t>Okružní křižovatka sil. III/10148 ulic Přemyslova</w:t>
            </w:r>
          </w:p>
        </w:tc>
        <w:tc>
          <w:tcPr>
            <w:tcW w:w="1638" w:type="dxa"/>
            <w:tcBorders>
              <w:left w:val="single" w:sz="18" w:space="0" w:color="auto"/>
            </w:tcBorders>
            <w:vAlign w:val="center"/>
          </w:tcPr>
          <w:p w14:paraId="0D3B3B29" w14:textId="77777777" w:rsidR="00300274" w:rsidRPr="00671A0C" w:rsidRDefault="00300274" w:rsidP="0079728F">
            <w:pPr>
              <w:ind w:left="34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FORMÁT A4</w:t>
            </w:r>
          </w:p>
        </w:tc>
        <w:tc>
          <w:tcPr>
            <w:tcW w:w="1339" w:type="dxa"/>
            <w:tcBorders>
              <w:right w:val="single" w:sz="18" w:space="0" w:color="auto"/>
            </w:tcBorders>
            <w:vAlign w:val="center"/>
          </w:tcPr>
          <w:p w14:paraId="3459505D" w14:textId="2A692139" w:rsidR="00300274" w:rsidRPr="00671A0C" w:rsidRDefault="00AA3FCC" w:rsidP="0014483B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8E38AD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671A0C" w:rsidRPr="00671A0C" w14:paraId="4CA022EE" w14:textId="77777777" w:rsidTr="0079728F">
        <w:trPr>
          <w:trHeight w:hRule="exact" w:val="340"/>
        </w:trPr>
        <w:tc>
          <w:tcPr>
            <w:tcW w:w="1384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25815C58" w14:textId="77777777" w:rsidR="00300274" w:rsidRPr="00671A0C" w:rsidRDefault="00300274" w:rsidP="0079728F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6EC070C9" w14:textId="42C7C32C" w:rsidR="00300274" w:rsidRPr="00671A0C" w:rsidRDefault="00671A0C" w:rsidP="00A72E4A">
            <w:pPr>
              <w:jc w:val="center"/>
              <w:rPr>
                <w:rFonts w:ascii="Arial" w:hAnsi="Arial" w:cs="Arial"/>
                <w:b/>
                <w:color w:val="FF0000"/>
                <w:szCs w:val="24"/>
              </w:rPr>
            </w:pPr>
            <w:r w:rsidRPr="00671A0C">
              <w:rPr>
                <w:rFonts w:ascii="Arial" w:hAnsi="Arial" w:cs="Arial"/>
                <w:b/>
                <w:szCs w:val="24"/>
              </w:rPr>
              <w:t>s Lidovým náměstím v Kralupech nad Vltavou</w:t>
            </w:r>
          </w:p>
        </w:tc>
        <w:tc>
          <w:tcPr>
            <w:tcW w:w="1638" w:type="dxa"/>
            <w:tcBorders>
              <w:left w:val="single" w:sz="18" w:space="0" w:color="auto"/>
            </w:tcBorders>
            <w:vAlign w:val="center"/>
          </w:tcPr>
          <w:p w14:paraId="67B3C089" w14:textId="77777777" w:rsidR="00300274" w:rsidRPr="00671A0C" w:rsidRDefault="00300274" w:rsidP="0079728F">
            <w:pPr>
              <w:ind w:left="34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DRUH PROJEKTU</w:t>
            </w:r>
          </w:p>
        </w:tc>
        <w:tc>
          <w:tcPr>
            <w:tcW w:w="1339" w:type="dxa"/>
            <w:tcBorders>
              <w:right w:val="single" w:sz="18" w:space="0" w:color="auto"/>
            </w:tcBorders>
            <w:vAlign w:val="center"/>
          </w:tcPr>
          <w:p w14:paraId="75EE28CC" w14:textId="511F2A97" w:rsidR="00300274" w:rsidRPr="00671A0C" w:rsidRDefault="00671A0C" w:rsidP="0079728F">
            <w:pPr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PDPS</w:t>
            </w:r>
          </w:p>
        </w:tc>
      </w:tr>
      <w:tr w:rsidR="00671A0C" w:rsidRPr="00671A0C" w14:paraId="267BADEB" w14:textId="77777777" w:rsidTr="0079728F">
        <w:trPr>
          <w:trHeight w:hRule="exact" w:val="340"/>
        </w:trPr>
        <w:tc>
          <w:tcPr>
            <w:tcW w:w="1384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3668D203" w14:textId="77777777" w:rsidR="00300274" w:rsidRPr="004B0975" w:rsidRDefault="00300274" w:rsidP="0079728F">
            <w:pPr>
              <w:ind w:left="601" w:hanging="567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B0975">
              <w:rPr>
                <w:rFonts w:ascii="Arial" w:hAnsi="Arial" w:cs="Arial"/>
                <w:sz w:val="16"/>
                <w:szCs w:val="16"/>
              </w:rPr>
              <w:t>ČÁST: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6E4D96DA" w14:textId="77777777" w:rsidR="00300274" w:rsidRPr="004B0975" w:rsidRDefault="00047892" w:rsidP="0079728F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B0975">
              <w:rPr>
                <w:rFonts w:ascii="Arial" w:hAnsi="Arial" w:cs="Arial"/>
                <w:sz w:val="16"/>
                <w:szCs w:val="16"/>
              </w:rPr>
              <w:t>C – STAVEBNÍ ČÁST</w:t>
            </w:r>
          </w:p>
        </w:tc>
        <w:tc>
          <w:tcPr>
            <w:tcW w:w="1638" w:type="dxa"/>
            <w:tcBorders>
              <w:left w:val="single" w:sz="18" w:space="0" w:color="auto"/>
            </w:tcBorders>
            <w:vAlign w:val="center"/>
          </w:tcPr>
          <w:p w14:paraId="31A11A43" w14:textId="77777777" w:rsidR="00300274" w:rsidRPr="004B0975" w:rsidRDefault="00300274" w:rsidP="0079728F">
            <w:pPr>
              <w:ind w:left="34"/>
              <w:rPr>
                <w:rFonts w:ascii="Arial" w:hAnsi="Arial" w:cs="Arial"/>
                <w:sz w:val="16"/>
                <w:szCs w:val="16"/>
              </w:rPr>
            </w:pPr>
            <w:r w:rsidRPr="004B0975">
              <w:rPr>
                <w:rFonts w:ascii="Arial" w:hAnsi="Arial" w:cs="Arial"/>
                <w:sz w:val="16"/>
                <w:szCs w:val="16"/>
              </w:rPr>
              <w:t>DATUM</w:t>
            </w:r>
          </w:p>
        </w:tc>
        <w:tc>
          <w:tcPr>
            <w:tcW w:w="1339" w:type="dxa"/>
            <w:tcBorders>
              <w:right w:val="single" w:sz="18" w:space="0" w:color="auto"/>
            </w:tcBorders>
            <w:vAlign w:val="center"/>
          </w:tcPr>
          <w:p w14:paraId="0C7959EE" w14:textId="76A95668" w:rsidR="00300274" w:rsidRPr="004B0975" w:rsidRDefault="004B0975" w:rsidP="00A763C8">
            <w:pPr>
              <w:rPr>
                <w:rFonts w:ascii="Arial" w:hAnsi="Arial" w:cs="Arial"/>
                <w:sz w:val="16"/>
                <w:szCs w:val="16"/>
              </w:rPr>
            </w:pPr>
            <w:r w:rsidRPr="004B0975">
              <w:rPr>
                <w:rFonts w:ascii="Arial" w:hAnsi="Arial" w:cs="Arial"/>
                <w:sz w:val="16"/>
                <w:szCs w:val="16"/>
              </w:rPr>
              <w:t>7/2022</w:t>
            </w:r>
          </w:p>
        </w:tc>
      </w:tr>
      <w:tr w:rsidR="00671A0C" w:rsidRPr="00671A0C" w14:paraId="4E322E3E" w14:textId="77777777" w:rsidTr="0079728F">
        <w:trPr>
          <w:trHeight w:hRule="exact" w:val="340"/>
        </w:trPr>
        <w:tc>
          <w:tcPr>
            <w:tcW w:w="1384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71CBDB85" w14:textId="77777777" w:rsidR="00300274" w:rsidRPr="00671A0C" w:rsidRDefault="00300274" w:rsidP="0079728F">
            <w:pPr>
              <w:ind w:left="601" w:hanging="567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OBJEKT: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34B184A3" w14:textId="77777777" w:rsidR="00300274" w:rsidRPr="00671A0C" w:rsidRDefault="00047892" w:rsidP="0053012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SO 30</w:t>
            </w:r>
            <w:r w:rsidR="0053012B" w:rsidRPr="00671A0C">
              <w:rPr>
                <w:rFonts w:ascii="Arial" w:hAnsi="Arial" w:cs="Arial"/>
                <w:sz w:val="16"/>
                <w:szCs w:val="16"/>
              </w:rPr>
              <w:t>1</w:t>
            </w:r>
            <w:r w:rsidRPr="00671A0C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A763C8" w:rsidRPr="00671A0C">
              <w:rPr>
                <w:rFonts w:ascii="Arial" w:hAnsi="Arial" w:cs="Arial"/>
                <w:sz w:val="16"/>
                <w:szCs w:val="16"/>
              </w:rPr>
              <w:t>ODVODNĚNÍ</w:t>
            </w:r>
          </w:p>
        </w:tc>
        <w:tc>
          <w:tcPr>
            <w:tcW w:w="163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193A3CDB" w14:textId="77777777" w:rsidR="00300274" w:rsidRPr="00671A0C" w:rsidRDefault="00300274" w:rsidP="0079728F">
            <w:pPr>
              <w:ind w:left="34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MĚŘÍTKO</w:t>
            </w:r>
          </w:p>
        </w:tc>
        <w:tc>
          <w:tcPr>
            <w:tcW w:w="133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A3D56A7" w14:textId="77777777" w:rsidR="00300274" w:rsidRPr="00671A0C" w:rsidRDefault="00300274" w:rsidP="0079728F">
            <w:pPr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671A0C" w:rsidRPr="00671A0C" w14:paraId="52B91044" w14:textId="77777777" w:rsidTr="0079728F">
        <w:trPr>
          <w:trHeight w:hRule="exact" w:val="340"/>
        </w:trPr>
        <w:tc>
          <w:tcPr>
            <w:tcW w:w="7196" w:type="dxa"/>
            <w:gridSpan w:val="4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14:paraId="7624D7BD" w14:textId="77777777" w:rsidR="00300274" w:rsidRPr="00671A0C" w:rsidRDefault="00300274" w:rsidP="0079728F">
            <w:pPr>
              <w:ind w:left="601" w:hanging="567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NÁZEV VÝKRESU:</w:t>
            </w:r>
          </w:p>
        </w:tc>
        <w:tc>
          <w:tcPr>
            <w:tcW w:w="1638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14:paraId="7E7557FB" w14:textId="77777777" w:rsidR="00300274" w:rsidRPr="00671A0C" w:rsidRDefault="00300274" w:rsidP="007972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ČÍSLO VÝKRESU:</w:t>
            </w:r>
          </w:p>
        </w:tc>
        <w:tc>
          <w:tcPr>
            <w:tcW w:w="1339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14:paraId="76BD2ECB" w14:textId="77777777" w:rsidR="00300274" w:rsidRPr="00671A0C" w:rsidRDefault="00300274" w:rsidP="007972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PARÉ Č.:</w:t>
            </w:r>
          </w:p>
        </w:tc>
      </w:tr>
      <w:tr w:rsidR="00671A0C" w:rsidRPr="00671A0C" w14:paraId="0D079035" w14:textId="77777777" w:rsidTr="0079728F">
        <w:trPr>
          <w:trHeight w:hRule="exact" w:val="340"/>
        </w:trPr>
        <w:tc>
          <w:tcPr>
            <w:tcW w:w="7196" w:type="dxa"/>
            <w:gridSpan w:val="4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B1D78C" w14:textId="288674E1" w:rsidR="00300274" w:rsidRPr="00671A0C" w:rsidRDefault="00452534" w:rsidP="0079728F">
            <w:pPr>
              <w:ind w:left="601" w:hanging="567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Odvodnění – výpočtová část</w:t>
            </w:r>
          </w:p>
        </w:tc>
        <w:tc>
          <w:tcPr>
            <w:tcW w:w="1638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1A6DD57" w14:textId="05E85F05" w:rsidR="00300274" w:rsidRPr="00671A0C" w:rsidRDefault="00047892" w:rsidP="00452534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671A0C">
              <w:rPr>
                <w:rFonts w:ascii="Arial" w:hAnsi="Arial" w:cs="Arial"/>
                <w:b/>
                <w:szCs w:val="24"/>
              </w:rPr>
              <w:t>30</w:t>
            </w:r>
            <w:r w:rsidR="002E6B2C" w:rsidRPr="00671A0C">
              <w:rPr>
                <w:rFonts w:ascii="Arial" w:hAnsi="Arial" w:cs="Arial"/>
                <w:b/>
                <w:szCs w:val="24"/>
              </w:rPr>
              <w:t>1</w:t>
            </w:r>
            <w:r w:rsidRPr="00671A0C">
              <w:rPr>
                <w:rFonts w:ascii="Arial" w:hAnsi="Arial" w:cs="Arial"/>
                <w:b/>
                <w:szCs w:val="24"/>
              </w:rPr>
              <w:t>.1</w:t>
            </w:r>
            <w:r w:rsidR="00671A0C" w:rsidRPr="00671A0C">
              <w:rPr>
                <w:rFonts w:ascii="Arial" w:hAnsi="Arial" w:cs="Arial"/>
                <w:b/>
                <w:szCs w:val="24"/>
              </w:rPr>
              <w:t>.</w:t>
            </w:r>
            <w:r w:rsidR="00452534">
              <w:rPr>
                <w:rFonts w:ascii="Arial" w:hAnsi="Arial" w:cs="Arial"/>
                <w:b/>
                <w:szCs w:val="24"/>
              </w:rPr>
              <w:t>2</w:t>
            </w:r>
          </w:p>
        </w:tc>
        <w:tc>
          <w:tcPr>
            <w:tcW w:w="1339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9863762" w14:textId="77777777" w:rsidR="00300274" w:rsidRPr="00671A0C" w:rsidRDefault="00300274" w:rsidP="0079728F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</w:tc>
      </w:tr>
    </w:tbl>
    <w:p w14:paraId="7634006A" w14:textId="77777777" w:rsidR="00300274" w:rsidRPr="00671A0C" w:rsidRDefault="00300274" w:rsidP="00300274">
      <w:pPr>
        <w:pStyle w:val="Zkladntext"/>
        <w:rPr>
          <w:color w:val="FF0000"/>
        </w:rPr>
      </w:pPr>
    </w:p>
    <w:p w14:paraId="4400E76E" w14:textId="77777777" w:rsidR="00300274" w:rsidRPr="00671A0C" w:rsidRDefault="00300274" w:rsidP="00300274">
      <w:pPr>
        <w:pStyle w:val="Zkladntext"/>
        <w:rPr>
          <w:color w:val="FF0000"/>
        </w:rPr>
      </w:pPr>
    </w:p>
    <w:p w14:paraId="71BB49CA" w14:textId="77777777" w:rsidR="00047892" w:rsidRPr="00671A0C" w:rsidRDefault="00047892" w:rsidP="00300274">
      <w:pPr>
        <w:pStyle w:val="Zkladntext"/>
        <w:rPr>
          <w:color w:val="FF0000"/>
        </w:rPr>
      </w:pPr>
    </w:p>
    <w:p w14:paraId="390ABAA0" w14:textId="77777777" w:rsidR="00047892" w:rsidRPr="00671A0C" w:rsidRDefault="00047892" w:rsidP="00300274">
      <w:pPr>
        <w:pStyle w:val="Zkladntext"/>
        <w:rPr>
          <w:color w:val="FF0000"/>
        </w:rPr>
      </w:pPr>
    </w:p>
    <w:p w14:paraId="6BA669DC" w14:textId="77777777" w:rsidR="00300274" w:rsidRPr="00671A0C" w:rsidRDefault="00300274" w:rsidP="00300274">
      <w:pPr>
        <w:pStyle w:val="Zkladntext"/>
        <w:rPr>
          <w:color w:val="FF0000"/>
        </w:rPr>
      </w:pPr>
    </w:p>
    <w:p w14:paraId="6A37FFAD" w14:textId="77777777" w:rsidR="00300274" w:rsidRPr="00671A0C" w:rsidRDefault="00300274" w:rsidP="00300274">
      <w:pPr>
        <w:pStyle w:val="Zkladntext"/>
        <w:rPr>
          <w:color w:val="FF0000"/>
        </w:rPr>
      </w:pPr>
    </w:p>
    <w:sectPr w:rsidR="00300274" w:rsidRPr="00671A0C" w:rsidSect="00DA3BB5"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418" w:right="1361" w:bottom="1361" w:left="1418" w:header="70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95186" w14:textId="77777777" w:rsidR="006A54E1" w:rsidRDefault="006A54E1">
      <w:r>
        <w:separator/>
      </w:r>
    </w:p>
  </w:endnote>
  <w:endnote w:type="continuationSeparator" w:id="0">
    <w:p w14:paraId="2E537B13" w14:textId="77777777" w:rsidR="006A54E1" w:rsidRDefault="006A5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SOCP">
    <w:panose1 w:val="00000400000000000000"/>
    <w:charset w:val="EE"/>
    <w:family w:val="auto"/>
    <w:pitch w:val="variable"/>
    <w:sig w:usb0="20002A87" w:usb1="00000000" w:usb2="0000004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08EC9" w14:textId="77777777" w:rsidR="008C1B21" w:rsidRPr="00B90FBC" w:rsidRDefault="008C1B21">
    <w:pPr>
      <w:pStyle w:val="Zpat"/>
      <w:jc w:val="center"/>
      <w:rPr>
        <w:rFonts w:ascii="Arial" w:hAnsi="Arial" w:cs="Arial"/>
        <w:sz w:val="18"/>
        <w:szCs w:val="18"/>
      </w:rPr>
    </w:pPr>
    <w:r w:rsidRPr="00B90FBC">
      <w:rPr>
        <w:rFonts w:ascii="Arial" w:hAnsi="Arial" w:cs="Arial"/>
        <w:sz w:val="18"/>
        <w:szCs w:val="18"/>
      </w:rPr>
      <w:t xml:space="preserve">Stránka </w:t>
    </w:r>
    <w:r w:rsidRPr="00B90FBC">
      <w:rPr>
        <w:rFonts w:ascii="Arial" w:hAnsi="Arial" w:cs="Arial"/>
        <w:b/>
        <w:bCs/>
        <w:sz w:val="18"/>
        <w:szCs w:val="18"/>
      </w:rPr>
      <w:fldChar w:fldCharType="begin"/>
    </w:r>
    <w:r w:rsidRPr="00B90FBC">
      <w:rPr>
        <w:rFonts w:ascii="Arial" w:hAnsi="Arial" w:cs="Arial"/>
        <w:b/>
        <w:bCs/>
        <w:sz w:val="18"/>
        <w:szCs w:val="18"/>
      </w:rPr>
      <w:instrText>PAGE</w:instrText>
    </w:r>
    <w:r w:rsidRPr="00B90FBC">
      <w:rPr>
        <w:rFonts w:ascii="Arial" w:hAnsi="Arial" w:cs="Arial"/>
        <w:b/>
        <w:bCs/>
        <w:sz w:val="18"/>
        <w:szCs w:val="18"/>
      </w:rPr>
      <w:fldChar w:fldCharType="separate"/>
    </w:r>
    <w:r w:rsidR="00AA3FCC">
      <w:rPr>
        <w:rFonts w:ascii="Arial" w:hAnsi="Arial" w:cs="Arial"/>
        <w:b/>
        <w:bCs/>
        <w:noProof/>
        <w:sz w:val="18"/>
        <w:szCs w:val="18"/>
      </w:rPr>
      <w:t>1</w:t>
    </w:r>
    <w:r w:rsidRPr="00B90FBC">
      <w:rPr>
        <w:rFonts w:ascii="Arial" w:hAnsi="Arial" w:cs="Arial"/>
        <w:b/>
        <w:bCs/>
        <w:sz w:val="18"/>
        <w:szCs w:val="18"/>
      </w:rPr>
      <w:fldChar w:fldCharType="end"/>
    </w:r>
    <w:r w:rsidRPr="00B90FBC">
      <w:rPr>
        <w:rFonts w:ascii="Arial" w:hAnsi="Arial" w:cs="Arial"/>
        <w:sz w:val="18"/>
        <w:szCs w:val="18"/>
      </w:rPr>
      <w:t xml:space="preserve"> z </w:t>
    </w:r>
    <w:r w:rsidRPr="00B90FBC">
      <w:rPr>
        <w:rFonts w:ascii="Arial" w:hAnsi="Arial" w:cs="Arial"/>
        <w:b/>
        <w:bCs/>
        <w:sz w:val="18"/>
        <w:szCs w:val="18"/>
      </w:rPr>
      <w:fldChar w:fldCharType="begin"/>
    </w:r>
    <w:r w:rsidRPr="00B90FBC">
      <w:rPr>
        <w:rFonts w:ascii="Arial" w:hAnsi="Arial" w:cs="Arial"/>
        <w:b/>
        <w:bCs/>
        <w:sz w:val="18"/>
        <w:szCs w:val="18"/>
      </w:rPr>
      <w:instrText>NUMPAGES</w:instrText>
    </w:r>
    <w:r w:rsidRPr="00B90FBC">
      <w:rPr>
        <w:rFonts w:ascii="Arial" w:hAnsi="Arial" w:cs="Arial"/>
        <w:b/>
        <w:bCs/>
        <w:sz w:val="18"/>
        <w:szCs w:val="18"/>
      </w:rPr>
      <w:fldChar w:fldCharType="separate"/>
    </w:r>
    <w:r w:rsidR="00AA3FCC">
      <w:rPr>
        <w:rFonts w:ascii="Arial" w:hAnsi="Arial" w:cs="Arial"/>
        <w:b/>
        <w:bCs/>
        <w:noProof/>
        <w:sz w:val="18"/>
        <w:szCs w:val="18"/>
      </w:rPr>
      <w:t>1</w:t>
    </w:r>
    <w:r w:rsidRPr="00B90FBC">
      <w:rPr>
        <w:rFonts w:ascii="Arial" w:hAnsi="Arial" w:cs="Arial"/>
        <w:b/>
        <w:bCs/>
        <w:sz w:val="18"/>
        <w:szCs w:val="18"/>
      </w:rPr>
      <w:fldChar w:fldCharType="end"/>
    </w:r>
  </w:p>
  <w:p w14:paraId="27B2B200" w14:textId="77777777" w:rsidR="008C1B21" w:rsidRDefault="008C1B21">
    <w:pPr>
      <w:pStyle w:val="Zpat"/>
      <w:pBdr>
        <w:top w:val="none" w:sz="0" w:space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0045D" w14:textId="77777777" w:rsidR="008C1B21" w:rsidRPr="00C805AA" w:rsidRDefault="008C1B21">
    <w:pPr>
      <w:pStyle w:val="Zpat"/>
      <w:jc w:val="center"/>
      <w:rPr>
        <w:rFonts w:ascii="Arial" w:hAnsi="Arial" w:cs="Arial"/>
      </w:rPr>
    </w:pPr>
    <w:r w:rsidRPr="00C805AA">
      <w:rPr>
        <w:rFonts w:ascii="Arial" w:hAnsi="Arial" w:cs="Arial"/>
      </w:rPr>
      <w:t xml:space="preserve">Stránka </w:t>
    </w:r>
    <w:r w:rsidRPr="00C805AA">
      <w:rPr>
        <w:rFonts w:ascii="Arial" w:hAnsi="Arial" w:cs="Arial"/>
        <w:b/>
        <w:bCs/>
        <w:sz w:val="24"/>
        <w:szCs w:val="24"/>
      </w:rPr>
      <w:fldChar w:fldCharType="begin"/>
    </w:r>
    <w:r w:rsidRPr="00C805AA">
      <w:rPr>
        <w:rFonts w:ascii="Arial" w:hAnsi="Arial" w:cs="Arial"/>
        <w:b/>
        <w:bCs/>
      </w:rPr>
      <w:instrText>PAGE</w:instrText>
    </w:r>
    <w:r w:rsidRPr="00C805AA">
      <w:rPr>
        <w:rFonts w:ascii="Arial" w:hAnsi="Arial" w:cs="Arial"/>
        <w:b/>
        <w:bCs/>
        <w:sz w:val="24"/>
        <w:szCs w:val="24"/>
      </w:rPr>
      <w:fldChar w:fldCharType="separate"/>
    </w:r>
    <w:r w:rsidRPr="00C805AA">
      <w:rPr>
        <w:rFonts w:ascii="Arial" w:hAnsi="Arial" w:cs="Arial"/>
        <w:b/>
        <w:bCs/>
      </w:rPr>
      <w:t>2</w:t>
    </w:r>
    <w:r w:rsidRPr="00C805AA">
      <w:rPr>
        <w:rFonts w:ascii="Arial" w:hAnsi="Arial" w:cs="Arial"/>
        <w:b/>
        <w:bCs/>
        <w:sz w:val="24"/>
        <w:szCs w:val="24"/>
      </w:rPr>
      <w:fldChar w:fldCharType="end"/>
    </w:r>
    <w:r w:rsidRPr="00C805AA">
      <w:rPr>
        <w:rFonts w:ascii="Arial" w:hAnsi="Arial" w:cs="Arial"/>
      </w:rPr>
      <w:t xml:space="preserve"> z </w:t>
    </w:r>
    <w:r w:rsidRPr="00C805AA">
      <w:rPr>
        <w:rFonts w:ascii="Arial" w:hAnsi="Arial" w:cs="Arial"/>
        <w:b/>
        <w:bCs/>
        <w:sz w:val="24"/>
        <w:szCs w:val="24"/>
      </w:rPr>
      <w:fldChar w:fldCharType="begin"/>
    </w:r>
    <w:r w:rsidRPr="00C805AA">
      <w:rPr>
        <w:rFonts w:ascii="Arial" w:hAnsi="Arial" w:cs="Arial"/>
        <w:b/>
        <w:bCs/>
      </w:rPr>
      <w:instrText>NUMPAGES</w:instrText>
    </w:r>
    <w:r w:rsidRPr="00C805AA">
      <w:rPr>
        <w:rFonts w:ascii="Arial" w:hAnsi="Arial" w:cs="Arial"/>
        <w:b/>
        <w:bCs/>
        <w:sz w:val="24"/>
        <w:szCs w:val="24"/>
      </w:rPr>
      <w:fldChar w:fldCharType="separate"/>
    </w:r>
    <w:r>
      <w:rPr>
        <w:rFonts w:ascii="Arial" w:hAnsi="Arial" w:cs="Arial"/>
        <w:b/>
        <w:bCs/>
        <w:noProof/>
      </w:rPr>
      <w:t>9</w:t>
    </w:r>
    <w:r w:rsidRPr="00C805AA">
      <w:rPr>
        <w:rFonts w:ascii="Arial" w:hAnsi="Arial" w:cs="Arial"/>
        <w:b/>
        <w:bCs/>
        <w:sz w:val="24"/>
        <w:szCs w:val="24"/>
      </w:rPr>
      <w:fldChar w:fldCharType="end"/>
    </w:r>
  </w:p>
  <w:p w14:paraId="577459CC" w14:textId="77777777" w:rsidR="008C1B21" w:rsidRDefault="008C1B21">
    <w:pPr>
      <w:pStyle w:val="Zpat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58267" w14:textId="77777777" w:rsidR="006A54E1" w:rsidRDefault="006A54E1">
      <w:r>
        <w:separator/>
      </w:r>
    </w:p>
  </w:footnote>
  <w:footnote w:type="continuationSeparator" w:id="0">
    <w:p w14:paraId="028987ED" w14:textId="77777777" w:rsidR="006A54E1" w:rsidRDefault="006A54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32254" w14:textId="77777777" w:rsidR="008C1B21" w:rsidRPr="00C805AA" w:rsidRDefault="008C1B21" w:rsidP="00C805AA">
    <w:pPr>
      <w:pStyle w:val="Zhlav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v</w:t>
    </w:r>
    <w:r w:rsidRPr="00C805AA">
      <w:rPr>
        <w:rFonts w:ascii="Arial" w:hAnsi="Arial" w:cs="Arial"/>
        <w:b/>
        <w:bCs/>
      </w:rPr>
      <w:t>ýpočet propustku č.1 (vjezd do Ostrova, ze směru od Chrudimi)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" w15:restartNumberingAfterBreak="0">
    <w:nsid w:val="00000002"/>
    <w:multiLevelType w:val="multilevel"/>
    <w:tmpl w:val="00000002"/>
    <w:name w:val="WW8Num17"/>
    <w:lvl w:ilvl="0">
      <w:start w:val="1"/>
      <w:numFmt w:val="decimal"/>
      <w:pStyle w:val="Textodstavce"/>
      <w:lvlText w:val="(%1)"/>
      <w:lvlJc w:val="left"/>
      <w:pPr>
        <w:tabs>
          <w:tab w:val="num" w:pos="0"/>
        </w:tabs>
        <w:ind w:left="0" w:hanging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427"/>
        </w:tabs>
        <w:ind w:left="427" w:hanging="360"/>
      </w:pPr>
    </w:lvl>
    <w:lvl w:ilvl="2">
      <w:start w:val="1"/>
      <w:numFmt w:val="decimal"/>
      <w:lvlText w:val="%1.%2.%3."/>
      <w:lvlJc w:val="left"/>
      <w:pPr>
        <w:tabs>
          <w:tab w:val="num" w:pos="494"/>
        </w:tabs>
        <w:ind w:left="494" w:hanging="360"/>
      </w:pPr>
    </w:lvl>
    <w:lvl w:ilvl="3">
      <w:start w:val="1"/>
      <w:numFmt w:val="decimal"/>
      <w:lvlText w:val="%1.%2.%3.%4."/>
      <w:lvlJc w:val="left"/>
      <w:pPr>
        <w:tabs>
          <w:tab w:val="num" w:pos="561"/>
        </w:tabs>
        <w:ind w:left="561" w:hanging="360"/>
      </w:pPr>
    </w:lvl>
    <w:lvl w:ilvl="4">
      <w:start w:val="1"/>
      <w:numFmt w:val="decimal"/>
      <w:lvlText w:val="%1.%2.%3.%4.%5."/>
      <w:lvlJc w:val="left"/>
      <w:pPr>
        <w:tabs>
          <w:tab w:val="num" w:pos="628"/>
        </w:tabs>
        <w:ind w:left="628" w:hanging="360"/>
      </w:pPr>
    </w:lvl>
    <w:lvl w:ilvl="5">
      <w:start w:val="1"/>
      <w:numFmt w:val="decimal"/>
      <w:lvlText w:val="%1.%2.%3.%4.%5.%6."/>
      <w:lvlJc w:val="left"/>
      <w:pPr>
        <w:tabs>
          <w:tab w:val="num" w:pos="695"/>
        </w:tabs>
        <w:ind w:left="695" w:hanging="360"/>
      </w:pPr>
    </w:lvl>
    <w:lvl w:ilvl="6">
      <w:start w:val="1"/>
      <w:numFmt w:val="decimal"/>
      <w:lvlText w:val="%1.%2.%3.%4.%5.%6.%7."/>
      <w:lvlJc w:val="left"/>
      <w:pPr>
        <w:tabs>
          <w:tab w:val="num" w:pos="762"/>
        </w:tabs>
        <w:ind w:left="762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829"/>
        </w:tabs>
        <w:ind w:left="829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96"/>
        </w:tabs>
        <w:ind w:left="896" w:hanging="360"/>
      </w:pPr>
    </w:lvl>
  </w:abstractNum>
  <w:abstractNum w:abstractNumId="3" w15:restartNumberingAfterBreak="0">
    <w:nsid w:val="00000004"/>
    <w:multiLevelType w:val="multilevel"/>
    <w:tmpl w:val="00000004"/>
    <w:name w:val="Outline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b w:val="0"/>
        <w:i w:val="0"/>
        <w:u w:val="none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0"/>
        </w:tabs>
        <w:ind w:left="0" w:firstLine="0"/>
      </w:pPr>
      <w:rPr>
        <w:b w:val="0"/>
        <w:i w:val="0"/>
        <w:u w:val="none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0"/>
        </w:tabs>
        <w:ind w:left="0" w:firstLine="0"/>
      </w:pPr>
      <w:rPr>
        <w:b w:val="0"/>
        <w:i w:val="0"/>
        <w:u w:val="none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0"/>
        </w:tabs>
        <w:ind w:left="0" w:firstLine="0"/>
      </w:pPr>
      <w:rPr>
        <w:b w:val="0"/>
        <w:i w:val="0"/>
        <w:u w:val="none"/>
      </w:rPr>
    </w:lvl>
    <w:lvl w:ilvl="4">
      <w:start w:val="1"/>
      <w:numFmt w:val="none"/>
      <w:pStyle w:val="Nadpis5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5">
      <w:start w:val="1"/>
      <w:numFmt w:val="none"/>
      <w:pStyle w:val="Nadpis6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6">
      <w:start w:val="1"/>
      <w:numFmt w:val="lowerRoman"/>
      <w:pStyle w:val="Nadpis7"/>
      <w:lvlText w:val="(%7)"/>
      <w:lvlJc w:val="left"/>
      <w:pPr>
        <w:tabs>
          <w:tab w:val="num" w:pos="708"/>
        </w:tabs>
        <w:ind w:left="708" w:hanging="708"/>
      </w:pPr>
    </w:lvl>
    <w:lvl w:ilvl="7">
      <w:start w:val="1"/>
      <w:numFmt w:val="lowerLetter"/>
      <w:pStyle w:val="Nadpis8"/>
      <w:lvlText w:val="(%8)"/>
      <w:lvlJc w:val="left"/>
      <w:pPr>
        <w:tabs>
          <w:tab w:val="num" w:pos="1416"/>
        </w:tabs>
        <w:ind w:left="1416" w:hanging="708"/>
      </w:pPr>
    </w:lvl>
    <w:lvl w:ilvl="8">
      <w:start w:val="1"/>
      <w:numFmt w:val="lowerRoman"/>
      <w:pStyle w:val="Nadpis9"/>
      <w:lvlText w:val="(%9)"/>
      <w:lvlJc w:val="left"/>
      <w:pPr>
        <w:tabs>
          <w:tab w:val="num" w:pos="2124"/>
        </w:tabs>
        <w:ind w:left="2124" w:hanging="708"/>
      </w:pPr>
    </w:lvl>
  </w:abstractNum>
  <w:abstractNum w:abstractNumId="4" w15:restartNumberingAfterBreak="0">
    <w:nsid w:val="076E2634"/>
    <w:multiLevelType w:val="hybridMultilevel"/>
    <w:tmpl w:val="2BF0D99A"/>
    <w:lvl w:ilvl="0" w:tplc="D3585A9E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336F52"/>
    <w:multiLevelType w:val="multilevel"/>
    <w:tmpl w:val="E7C64540"/>
    <w:lvl w:ilvl="0">
      <w:start w:val="2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92429B7"/>
    <w:multiLevelType w:val="multilevel"/>
    <w:tmpl w:val="F9E8C964"/>
    <w:lvl w:ilvl="0">
      <w:start w:val="2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A8E5D6F"/>
    <w:multiLevelType w:val="hybridMultilevel"/>
    <w:tmpl w:val="5836A3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9D5847"/>
    <w:multiLevelType w:val="hybridMultilevel"/>
    <w:tmpl w:val="2BF0D99A"/>
    <w:lvl w:ilvl="0" w:tplc="D3585A9E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2A38"/>
    <w:multiLevelType w:val="multilevel"/>
    <w:tmpl w:val="F9E8C964"/>
    <w:lvl w:ilvl="0">
      <w:start w:val="2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BEE667F"/>
    <w:multiLevelType w:val="hybridMultilevel"/>
    <w:tmpl w:val="DDD48736"/>
    <w:lvl w:ilvl="0" w:tplc="04050001">
      <w:start w:val="1"/>
      <w:numFmt w:val="bullet"/>
      <w:lvlText w:val=""/>
      <w:lvlJc w:val="left"/>
      <w:pPr>
        <w:ind w:left="8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11" w15:restartNumberingAfterBreak="0">
    <w:nsid w:val="3D297E18"/>
    <w:multiLevelType w:val="hybridMultilevel"/>
    <w:tmpl w:val="2BF0D99A"/>
    <w:lvl w:ilvl="0" w:tplc="D3585A9E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306F2C"/>
    <w:multiLevelType w:val="multilevel"/>
    <w:tmpl w:val="F9E8C964"/>
    <w:lvl w:ilvl="0">
      <w:start w:val="2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6B832E9"/>
    <w:multiLevelType w:val="hybridMultilevel"/>
    <w:tmpl w:val="A2786E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4E01A2"/>
    <w:multiLevelType w:val="multilevel"/>
    <w:tmpl w:val="BFBE6300"/>
    <w:lvl w:ilvl="0">
      <w:start w:val="2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3533018"/>
    <w:multiLevelType w:val="hybridMultilevel"/>
    <w:tmpl w:val="FFE6DF88"/>
    <w:lvl w:ilvl="0" w:tplc="4386FD4C">
      <w:start w:val="1"/>
      <w:numFmt w:val="decimal"/>
      <w:lvlText w:val="%1."/>
      <w:lvlJc w:val="left"/>
      <w:pPr>
        <w:ind w:left="454" w:hanging="9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682748"/>
    <w:multiLevelType w:val="hybridMultilevel"/>
    <w:tmpl w:val="69F084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F517C1"/>
    <w:multiLevelType w:val="multilevel"/>
    <w:tmpl w:val="1994C014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3F01FAA"/>
    <w:multiLevelType w:val="hybridMultilevel"/>
    <w:tmpl w:val="E0C444E2"/>
    <w:lvl w:ilvl="0" w:tplc="62C0F84A">
      <w:start w:val="1"/>
      <w:numFmt w:val="decimal"/>
      <w:lvlText w:val="4.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C203C67"/>
    <w:multiLevelType w:val="multilevel"/>
    <w:tmpl w:val="F9E8C964"/>
    <w:lvl w:ilvl="0">
      <w:start w:val="2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153446694">
    <w:abstractNumId w:val="0"/>
  </w:num>
  <w:num w:numId="2" w16cid:durableId="491608182">
    <w:abstractNumId w:val="1"/>
  </w:num>
  <w:num w:numId="3" w16cid:durableId="673996813">
    <w:abstractNumId w:val="2"/>
  </w:num>
  <w:num w:numId="4" w16cid:durableId="2123527664">
    <w:abstractNumId w:val="3"/>
  </w:num>
  <w:num w:numId="5" w16cid:durableId="798299262">
    <w:abstractNumId w:val="15"/>
  </w:num>
  <w:num w:numId="6" w16cid:durableId="514420675">
    <w:abstractNumId w:val="18"/>
  </w:num>
  <w:num w:numId="7" w16cid:durableId="1875270651">
    <w:abstractNumId w:val="19"/>
  </w:num>
  <w:num w:numId="8" w16cid:durableId="379481522">
    <w:abstractNumId w:val="14"/>
  </w:num>
  <w:num w:numId="9" w16cid:durableId="1980838831">
    <w:abstractNumId w:val="5"/>
  </w:num>
  <w:num w:numId="10" w16cid:durableId="538277242">
    <w:abstractNumId w:val="6"/>
  </w:num>
  <w:num w:numId="11" w16cid:durableId="665085579">
    <w:abstractNumId w:val="9"/>
  </w:num>
  <w:num w:numId="12" w16cid:durableId="727145164">
    <w:abstractNumId w:val="12"/>
  </w:num>
  <w:num w:numId="13" w16cid:durableId="706027337">
    <w:abstractNumId w:val="17"/>
  </w:num>
  <w:num w:numId="14" w16cid:durableId="334066664">
    <w:abstractNumId w:val="13"/>
  </w:num>
  <w:num w:numId="15" w16cid:durableId="384111445">
    <w:abstractNumId w:val="4"/>
  </w:num>
  <w:num w:numId="16" w16cid:durableId="705057289">
    <w:abstractNumId w:val="11"/>
  </w:num>
  <w:num w:numId="17" w16cid:durableId="1188372011">
    <w:abstractNumId w:val="10"/>
  </w:num>
  <w:num w:numId="18" w16cid:durableId="1054503910">
    <w:abstractNumId w:val="16"/>
  </w:num>
  <w:num w:numId="19" w16cid:durableId="886333961">
    <w:abstractNumId w:val="7"/>
  </w:num>
  <w:num w:numId="20" w16cid:durableId="3839919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90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297F"/>
    <w:rsid w:val="00012F69"/>
    <w:rsid w:val="00027315"/>
    <w:rsid w:val="000326FB"/>
    <w:rsid w:val="00040E45"/>
    <w:rsid w:val="00041CF0"/>
    <w:rsid w:val="000444D9"/>
    <w:rsid w:val="00047892"/>
    <w:rsid w:val="00056DEF"/>
    <w:rsid w:val="0005761E"/>
    <w:rsid w:val="0006252E"/>
    <w:rsid w:val="000634EB"/>
    <w:rsid w:val="0006428F"/>
    <w:rsid w:val="00064F4E"/>
    <w:rsid w:val="00065229"/>
    <w:rsid w:val="00065528"/>
    <w:rsid w:val="00077E18"/>
    <w:rsid w:val="00091E86"/>
    <w:rsid w:val="00093503"/>
    <w:rsid w:val="00094F90"/>
    <w:rsid w:val="000A0A24"/>
    <w:rsid w:val="000A0AE3"/>
    <w:rsid w:val="000A0D87"/>
    <w:rsid w:val="000A267F"/>
    <w:rsid w:val="000A6697"/>
    <w:rsid w:val="000C199C"/>
    <w:rsid w:val="000C53A2"/>
    <w:rsid w:val="000D1E0B"/>
    <w:rsid w:val="000D293C"/>
    <w:rsid w:val="000D55D3"/>
    <w:rsid w:val="000E5CB7"/>
    <w:rsid w:val="000F043C"/>
    <w:rsid w:val="000F2FF5"/>
    <w:rsid w:val="000F540C"/>
    <w:rsid w:val="000F636E"/>
    <w:rsid w:val="001008DC"/>
    <w:rsid w:val="00101B74"/>
    <w:rsid w:val="00111C15"/>
    <w:rsid w:val="00113CAB"/>
    <w:rsid w:val="00115AE5"/>
    <w:rsid w:val="00116B56"/>
    <w:rsid w:val="001172EF"/>
    <w:rsid w:val="00117874"/>
    <w:rsid w:val="00120877"/>
    <w:rsid w:val="0013524D"/>
    <w:rsid w:val="00143635"/>
    <w:rsid w:val="0014483B"/>
    <w:rsid w:val="00144F07"/>
    <w:rsid w:val="00145E97"/>
    <w:rsid w:val="00150945"/>
    <w:rsid w:val="00151927"/>
    <w:rsid w:val="00156F21"/>
    <w:rsid w:val="001576FA"/>
    <w:rsid w:val="00166C70"/>
    <w:rsid w:val="001706DC"/>
    <w:rsid w:val="00172559"/>
    <w:rsid w:val="001733F5"/>
    <w:rsid w:val="00176A7A"/>
    <w:rsid w:val="001A2819"/>
    <w:rsid w:val="001A4A5E"/>
    <w:rsid w:val="001B5F8C"/>
    <w:rsid w:val="001C3ADE"/>
    <w:rsid w:val="001C434D"/>
    <w:rsid w:val="001C74FF"/>
    <w:rsid w:val="001D7D58"/>
    <w:rsid w:val="001E1FDE"/>
    <w:rsid w:val="00200AA8"/>
    <w:rsid w:val="0020181D"/>
    <w:rsid w:val="002042F2"/>
    <w:rsid w:val="00206D15"/>
    <w:rsid w:val="00213452"/>
    <w:rsid w:val="00215A02"/>
    <w:rsid w:val="00216B2B"/>
    <w:rsid w:val="0021717E"/>
    <w:rsid w:val="002208F5"/>
    <w:rsid w:val="00222DE1"/>
    <w:rsid w:val="002364FD"/>
    <w:rsid w:val="00241B0B"/>
    <w:rsid w:val="002423C8"/>
    <w:rsid w:val="00242B7B"/>
    <w:rsid w:val="0024655A"/>
    <w:rsid w:val="00247EF4"/>
    <w:rsid w:val="002508B1"/>
    <w:rsid w:val="0025333C"/>
    <w:rsid w:val="00254B16"/>
    <w:rsid w:val="00255A85"/>
    <w:rsid w:val="00257A11"/>
    <w:rsid w:val="00267394"/>
    <w:rsid w:val="002675B0"/>
    <w:rsid w:val="00271D69"/>
    <w:rsid w:val="002724B8"/>
    <w:rsid w:val="0027483D"/>
    <w:rsid w:val="00286698"/>
    <w:rsid w:val="00293455"/>
    <w:rsid w:val="00295B41"/>
    <w:rsid w:val="00297404"/>
    <w:rsid w:val="002A2A3D"/>
    <w:rsid w:val="002A418D"/>
    <w:rsid w:val="002A5A64"/>
    <w:rsid w:val="002B19A2"/>
    <w:rsid w:val="002B342A"/>
    <w:rsid w:val="002D1797"/>
    <w:rsid w:val="002D1A3A"/>
    <w:rsid w:val="002D2ED4"/>
    <w:rsid w:val="002D74F4"/>
    <w:rsid w:val="002E6B2C"/>
    <w:rsid w:val="002F616D"/>
    <w:rsid w:val="00300274"/>
    <w:rsid w:val="00321888"/>
    <w:rsid w:val="003378E5"/>
    <w:rsid w:val="003509D9"/>
    <w:rsid w:val="00351414"/>
    <w:rsid w:val="003533E9"/>
    <w:rsid w:val="003554C1"/>
    <w:rsid w:val="00355FA2"/>
    <w:rsid w:val="00361C36"/>
    <w:rsid w:val="003620A6"/>
    <w:rsid w:val="00365EB3"/>
    <w:rsid w:val="00373617"/>
    <w:rsid w:val="00380A43"/>
    <w:rsid w:val="003819A0"/>
    <w:rsid w:val="00384330"/>
    <w:rsid w:val="00385113"/>
    <w:rsid w:val="00385A7F"/>
    <w:rsid w:val="00392973"/>
    <w:rsid w:val="00393DB4"/>
    <w:rsid w:val="003952AA"/>
    <w:rsid w:val="00397A53"/>
    <w:rsid w:val="003A1D22"/>
    <w:rsid w:val="003A2684"/>
    <w:rsid w:val="003B2E09"/>
    <w:rsid w:val="003B6086"/>
    <w:rsid w:val="003C3461"/>
    <w:rsid w:val="003C4808"/>
    <w:rsid w:val="003C56C6"/>
    <w:rsid w:val="003C6619"/>
    <w:rsid w:val="003C6EE4"/>
    <w:rsid w:val="003D309C"/>
    <w:rsid w:val="003E18AD"/>
    <w:rsid w:val="003E2290"/>
    <w:rsid w:val="003E3198"/>
    <w:rsid w:val="003E6898"/>
    <w:rsid w:val="003E7C1C"/>
    <w:rsid w:val="003F227E"/>
    <w:rsid w:val="004134CC"/>
    <w:rsid w:val="00434036"/>
    <w:rsid w:val="00437563"/>
    <w:rsid w:val="00443856"/>
    <w:rsid w:val="00444562"/>
    <w:rsid w:val="00446397"/>
    <w:rsid w:val="00451F5E"/>
    <w:rsid w:val="00452534"/>
    <w:rsid w:val="00470643"/>
    <w:rsid w:val="0047297F"/>
    <w:rsid w:val="004772EC"/>
    <w:rsid w:val="00490B4D"/>
    <w:rsid w:val="004918B3"/>
    <w:rsid w:val="00494920"/>
    <w:rsid w:val="004B0975"/>
    <w:rsid w:val="004C6ADC"/>
    <w:rsid w:val="004D7079"/>
    <w:rsid w:val="004F061C"/>
    <w:rsid w:val="004F3D2D"/>
    <w:rsid w:val="00516933"/>
    <w:rsid w:val="0052179D"/>
    <w:rsid w:val="00523067"/>
    <w:rsid w:val="00525CB3"/>
    <w:rsid w:val="00527066"/>
    <w:rsid w:val="0053012B"/>
    <w:rsid w:val="00552B86"/>
    <w:rsid w:val="005634F4"/>
    <w:rsid w:val="00574368"/>
    <w:rsid w:val="0058254E"/>
    <w:rsid w:val="00583C99"/>
    <w:rsid w:val="005845FD"/>
    <w:rsid w:val="00585A7B"/>
    <w:rsid w:val="00592C60"/>
    <w:rsid w:val="0059562D"/>
    <w:rsid w:val="00595BA4"/>
    <w:rsid w:val="005A12DB"/>
    <w:rsid w:val="005A298C"/>
    <w:rsid w:val="005A3747"/>
    <w:rsid w:val="005B083F"/>
    <w:rsid w:val="005C4ABB"/>
    <w:rsid w:val="005D265E"/>
    <w:rsid w:val="005E0180"/>
    <w:rsid w:val="005E0EB4"/>
    <w:rsid w:val="005E70E6"/>
    <w:rsid w:val="005E7C85"/>
    <w:rsid w:val="005F4E99"/>
    <w:rsid w:val="006034FF"/>
    <w:rsid w:val="0061093A"/>
    <w:rsid w:val="00611A55"/>
    <w:rsid w:val="00613649"/>
    <w:rsid w:val="00615545"/>
    <w:rsid w:val="0061614F"/>
    <w:rsid w:val="00621F07"/>
    <w:rsid w:val="00640C21"/>
    <w:rsid w:val="006430F6"/>
    <w:rsid w:val="006461EB"/>
    <w:rsid w:val="006536D7"/>
    <w:rsid w:val="00655F78"/>
    <w:rsid w:val="006629AD"/>
    <w:rsid w:val="006678F6"/>
    <w:rsid w:val="00670613"/>
    <w:rsid w:val="00671A0C"/>
    <w:rsid w:val="00676237"/>
    <w:rsid w:val="006813A1"/>
    <w:rsid w:val="00681566"/>
    <w:rsid w:val="00685F3E"/>
    <w:rsid w:val="00694244"/>
    <w:rsid w:val="006957B2"/>
    <w:rsid w:val="00696B53"/>
    <w:rsid w:val="00697BBB"/>
    <w:rsid w:val="006A54E1"/>
    <w:rsid w:val="006B4B25"/>
    <w:rsid w:val="006C0ADB"/>
    <w:rsid w:val="006D0FF0"/>
    <w:rsid w:val="006E0966"/>
    <w:rsid w:val="006E2C99"/>
    <w:rsid w:val="006F2F57"/>
    <w:rsid w:val="00704989"/>
    <w:rsid w:val="00714632"/>
    <w:rsid w:val="00715D38"/>
    <w:rsid w:val="00720DB1"/>
    <w:rsid w:val="0072661D"/>
    <w:rsid w:val="00727636"/>
    <w:rsid w:val="0073115B"/>
    <w:rsid w:val="00734DAC"/>
    <w:rsid w:val="0073644B"/>
    <w:rsid w:val="00745EA6"/>
    <w:rsid w:val="00753291"/>
    <w:rsid w:val="00754D43"/>
    <w:rsid w:val="00762B8F"/>
    <w:rsid w:val="00764F7B"/>
    <w:rsid w:val="0076532A"/>
    <w:rsid w:val="0077756E"/>
    <w:rsid w:val="00783B34"/>
    <w:rsid w:val="00790427"/>
    <w:rsid w:val="0079728F"/>
    <w:rsid w:val="007A4C3D"/>
    <w:rsid w:val="007A7056"/>
    <w:rsid w:val="007A7CE0"/>
    <w:rsid w:val="007B21B3"/>
    <w:rsid w:val="007B3DA0"/>
    <w:rsid w:val="007B4C1E"/>
    <w:rsid w:val="007B4F17"/>
    <w:rsid w:val="007C0961"/>
    <w:rsid w:val="007C0B17"/>
    <w:rsid w:val="007C7CEB"/>
    <w:rsid w:val="007D1BDD"/>
    <w:rsid w:val="007D4786"/>
    <w:rsid w:val="007E773F"/>
    <w:rsid w:val="007F1F8F"/>
    <w:rsid w:val="00801FDD"/>
    <w:rsid w:val="00804399"/>
    <w:rsid w:val="00811561"/>
    <w:rsid w:val="00812737"/>
    <w:rsid w:val="00816F19"/>
    <w:rsid w:val="0082195B"/>
    <w:rsid w:val="00833D65"/>
    <w:rsid w:val="00840547"/>
    <w:rsid w:val="008513B9"/>
    <w:rsid w:val="0085546F"/>
    <w:rsid w:val="00857AE7"/>
    <w:rsid w:val="0086052D"/>
    <w:rsid w:val="00871431"/>
    <w:rsid w:val="008764B3"/>
    <w:rsid w:val="008776AC"/>
    <w:rsid w:val="008864DE"/>
    <w:rsid w:val="00886A0C"/>
    <w:rsid w:val="008902E4"/>
    <w:rsid w:val="0089199E"/>
    <w:rsid w:val="008A21C9"/>
    <w:rsid w:val="008A5931"/>
    <w:rsid w:val="008B2E21"/>
    <w:rsid w:val="008B6C5E"/>
    <w:rsid w:val="008B728B"/>
    <w:rsid w:val="008C1B21"/>
    <w:rsid w:val="008C7EFA"/>
    <w:rsid w:val="008D39D3"/>
    <w:rsid w:val="008D7751"/>
    <w:rsid w:val="008E38AD"/>
    <w:rsid w:val="008E4210"/>
    <w:rsid w:val="008E4988"/>
    <w:rsid w:val="008E62D3"/>
    <w:rsid w:val="008F64A3"/>
    <w:rsid w:val="009030A7"/>
    <w:rsid w:val="00903EF8"/>
    <w:rsid w:val="00912ACE"/>
    <w:rsid w:val="009151ED"/>
    <w:rsid w:val="0092008B"/>
    <w:rsid w:val="009232D5"/>
    <w:rsid w:val="00927890"/>
    <w:rsid w:val="009302A9"/>
    <w:rsid w:val="0093076B"/>
    <w:rsid w:val="009374A0"/>
    <w:rsid w:val="00946DCF"/>
    <w:rsid w:val="00950E88"/>
    <w:rsid w:val="00975305"/>
    <w:rsid w:val="00994F04"/>
    <w:rsid w:val="00997636"/>
    <w:rsid w:val="009A03A0"/>
    <w:rsid w:val="009A6268"/>
    <w:rsid w:val="009A69CD"/>
    <w:rsid w:val="009A7902"/>
    <w:rsid w:val="009B75DB"/>
    <w:rsid w:val="009C1657"/>
    <w:rsid w:val="009C23DE"/>
    <w:rsid w:val="009C778C"/>
    <w:rsid w:val="009D296B"/>
    <w:rsid w:val="009D4C1D"/>
    <w:rsid w:val="009E0F5E"/>
    <w:rsid w:val="009F0F35"/>
    <w:rsid w:val="00A01A3B"/>
    <w:rsid w:val="00A12962"/>
    <w:rsid w:val="00A16963"/>
    <w:rsid w:val="00A206FB"/>
    <w:rsid w:val="00A3205C"/>
    <w:rsid w:val="00A44C97"/>
    <w:rsid w:val="00A452E3"/>
    <w:rsid w:val="00A71597"/>
    <w:rsid w:val="00A72E4A"/>
    <w:rsid w:val="00A73AD3"/>
    <w:rsid w:val="00A763C8"/>
    <w:rsid w:val="00A83633"/>
    <w:rsid w:val="00A854D7"/>
    <w:rsid w:val="00AA0920"/>
    <w:rsid w:val="00AA3FCC"/>
    <w:rsid w:val="00AA4842"/>
    <w:rsid w:val="00AB2A20"/>
    <w:rsid w:val="00AC0F16"/>
    <w:rsid w:val="00AC1219"/>
    <w:rsid w:val="00AD36C8"/>
    <w:rsid w:val="00AE0B4D"/>
    <w:rsid w:val="00AE2928"/>
    <w:rsid w:val="00B014F0"/>
    <w:rsid w:val="00B0171E"/>
    <w:rsid w:val="00B05D90"/>
    <w:rsid w:val="00B11BFA"/>
    <w:rsid w:val="00B142DA"/>
    <w:rsid w:val="00B2103A"/>
    <w:rsid w:val="00B21D26"/>
    <w:rsid w:val="00B23DA4"/>
    <w:rsid w:val="00B257CA"/>
    <w:rsid w:val="00B26004"/>
    <w:rsid w:val="00B30B12"/>
    <w:rsid w:val="00B3126D"/>
    <w:rsid w:val="00B35BC7"/>
    <w:rsid w:val="00B41ED4"/>
    <w:rsid w:val="00B4207B"/>
    <w:rsid w:val="00B44E27"/>
    <w:rsid w:val="00B44E37"/>
    <w:rsid w:val="00B465BC"/>
    <w:rsid w:val="00B51BF9"/>
    <w:rsid w:val="00B5478A"/>
    <w:rsid w:val="00B7047A"/>
    <w:rsid w:val="00B709E2"/>
    <w:rsid w:val="00B717FF"/>
    <w:rsid w:val="00B76176"/>
    <w:rsid w:val="00B81EE1"/>
    <w:rsid w:val="00B8291C"/>
    <w:rsid w:val="00B90FBC"/>
    <w:rsid w:val="00B9570E"/>
    <w:rsid w:val="00BA6844"/>
    <w:rsid w:val="00BC368A"/>
    <w:rsid w:val="00BC5F34"/>
    <w:rsid w:val="00BC7650"/>
    <w:rsid w:val="00BD0EDB"/>
    <w:rsid w:val="00BD1296"/>
    <w:rsid w:val="00BD240D"/>
    <w:rsid w:val="00BD3C05"/>
    <w:rsid w:val="00BE2EC8"/>
    <w:rsid w:val="00BE5836"/>
    <w:rsid w:val="00BE5BE3"/>
    <w:rsid w:val="00BF49FC"/>
    <w:rsid w:val="00C00735"/>
    <w:rsid w:val="00C066F2"/>
    <w:rsid w:val="00C072C4"/>
    <w:rsid w:val="00C178DF"/>
    <w:rsid w:val="00C2296B"/>
    <w:rsid w:val="00C229FA"/>
    <w:rsid w:val="00C27C2F"/>
    <w:rsid w:val="00C44A22"/>
    <w:rsid w:val="00C4664B"/>
    <w:rsid w:val="00C54F9F"/>
    <w:rsid w:val="00C62EC9"/>
    <w:rsid w:val="00C62F20"/>
    <w:rsid w:val="00C6450C"/>
    <w:rsid w:val="00C659DB"/>
    <w:rsid w:val="00C75CFC"/>
    <w:rsid w:val="00C77F7E"/>
    <w:rsid w:val="00C805AA"/>
    <w:rsid w:val="00C87026"/>
    <w:rsid w:val="00C96230"/>
    <w:rsid w:val="00CA21A1"/>
    <w:rsid w:val="00CB3E94"/>
    <w:rsid w:val="00CC4DED"/>
    <w:rsid w:val="00CC5A72"/>
    <w:rsid w:val="00CC67CB"/>
    <w:rsid w:val="00CE7652"/>
    <w:rsid w:val="00CF0D60"/>
    <w:rsid w:val="00D16C54"/>
    <w:rsid w:val="00D20A32"/>
    <w:rsid w:val="00D21DC1"/>
    <w:rsid w:val="00D35A3D"/>
    <w:rsid w:val="00D37C7C"/>
    <w:rsid w:val="00D40DE0"/>
    <w:rsid w:val="00D436BF"/>
    <w:rsid w:val="00D531C9"/>
    <w:rsid w:val="00D540EC"/>
    <w:rsid w:val="00D7366C"/>
    <w:rsid w:val="00D9221E"/>
    <w:rsid w:val="00D9243F"/>
    <w:rsid w:val="00D93D2C"/>
    <w:rsid w:val="00DA126B"/>
    <w:rsid w:val="00DA3BB5"/>
    <w:rsid w:val="00DB1217"/>
    <w:rsid w:val="00DC1937"/>
    <w:rsid w:val="00DC1F45"/>
    <w:rsid w:val="00DD4921"/>
    <w:rsid w:val="00DD5B17"/>
    <w:rsid w:val="00DD7589"/>
    <w:rsid w:val="00DE3D90"/>
    <w:rsid w:val="00DE54A8"/>
    <w:rsid w:val="00DE7B79"/>
    <w:rsid w:val="00DF37BC"/>
    <w:rsid w:val="00DF7326"/>
    <w:rsid w:val="00E0580D"/>
    <w:rsid w:val="00E14B1C"/>
    <w:rsid w:val="00E15A50"/>
    <w:rsid w:val="00E17610"/>
    <w:rsid w:val="00E251BE"/>
    <w:rsid w:val="00E278CB"/>
    <w:rsid w:val="00E32DC8"/>
    <w:rsid w:val="00E36AEA"/>
    <w:rsid w:val="00E42990"/>
    <w:rsid w:val="00E4457E"/>
    <w:rsid w:val="00E45C49"/>
    <w:rsid w:val="00E52731"/>
    <w:rsid w:val="00E54608"/>
    <w:rsid w:val="00E656B8"/>
    <w:rsid w:val="00E72C6A"/>
    <w:rsid w:val="00E72D37"/>
    <w:rsid w:val="00E7481A"/>
    <w:rsid w:val="00E857B4"/>
    <w:rsid w:val="00E8794E"/>
    <w:rsid w:val="00E94F68"/>
    <w:rsid w:val="00EA0924"/>
    <w:rsid w:val="00EA2C2F"/>
    <w:rsid w:val="00EA7BDC"/>
    <w:rsid w:val="00EC21BD"/>
    <w:rsid w:val="00EC4D83"/>
    <w:rsid w:val="00EC6A91"/>
    <w:rsid w:val="00EC6DBB"/>
    <w:rsid w:val="00EE1AC1"/>
    <w:rsid w:val="00EE5F09"/>
    <w:rsid w:val="00EE71F7"/>
    <w:rsid w:val="00EF05F1"/>
    <w:rsid w:val="00EF2DAC"/>
    <w:rsid w:val="00EF3F98"/>
    <w:rsid w:val="00EF6876"/>
    <w:rsid w:val="00EF6E1C"/>
    <w:rsid w:val="00F32956"/>
    <w:rsid w:val="00F36F2C"/>
    <w:rsid w:val="00F42C44"/>
    <w:rsid w:val="00F44439"/>
    <w:rsid w:val="00F4701D"/>
    <w:rsid w:val="00F55CA1"/>
    <w:rsid w:val="00F55F65"/>
    <w:rsid w:val="00F60D60"/>
    <w:rsid w:val="00F62CB6"/>
    <w:rsid w:val="00F71288"/>
    <w:rsid w:val="00F72C36"/>
    <w:rsid w:val="00F74CF1"/>
    <w:rsid w:val="00F75559"/>
    <w:rsid w:val="00F7768B"/>
    <w:rsid w:val="00F865F1"/>
    <w:rsid w:val="00F944C1"/>
    <w:rsid w:val="00F97C4B"/>
    <w:rsid w:val="00FA1501"/>
    <w:rsid w:val="00FB39BF"/>
    <w:rsid w:val="00FC2674"/>
    <w:rsid w:val="00FC54A6"/>
    <w:rsid w:val="00FC77C3"/>
    <w:rsid w:val="00FD0011"/>
    <w:rsid w:val="00FE0AC1"/>
    <w:rsid w:val="00FF15B7"/>
    <w:rsid w:val="00FF60B1"/>
    <w:rsid w:val="00FF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8EA145"/>
  <w15:docId w15:val="{7D4D1C40-E163-4952-ACA2-F1058105A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C1B21"/>
    <w:pPr>
      <w:suppressAutoHyphens/>
      <w:jc w:val="both"/>
    </w:pPr>
    <w:rPr>
      <w:rFonts w:cs="Tahoma"/>
      <w:sz w:val="24"/>
    </w:rPr>
  </w:style>
  <w:style w:type="paragraph" w:styleId="Nadpis1">
    <w:name w:val="heading 1"/>
    <w:basedOn w:val="Normln"/>
    <w:next w:val="Normln"/>
    <w:qFormat/>
    <w:pPr>
      <w:keepNext/>
      <w:numPr>
        <w:numId w:val="4"/>
      </w:numPr>
      <w:spacing w:before="360" w:after="240" w:line="240" w:lineRule="atLeast"/>
      <w:outlineLvl w:val="0"/>
    </w:pPr>
    <w:rPr>
      <w:b/>
      <w:caps/>
      <w:u w:val="single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4"/>
      </w:numPr>
      <w:spacing w:before="360" w:after="120" w:line="240" w:lineRule="atLeast"/>
      <w:outlineLvl w:val="1"/>
    </w:pPr>
    <w:rPr>
      <w:caps/>
      <w:u w:val="single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4"/>
      </w:numPr>
      <w:spacing w:before="360" w:after="120"/>
      <w:outlineLvl w:val="2"/>
    </w:pPr>
    <w:rPr>
      <w:u w:val="single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4"/>
      </w:numPr>
      <w:spacing w:before="360" w:after="120"/>
      <w:outlineLvl w:val="3"/>
    </w:pPr>
    <w:rPr>
      <w:i/>
    </w:rPr>
  </w:style>
  <w:style w:type="paragraph" w:styleId="Nadpis5">
    <w:name w:val="heading 5"/>
    <w:basedOn w:val="Normln"/>
    <w:next w:val="Normln"/>
    <w:qFormat/>
    <w:pPr>
      <w:numPr>
        <w:ilvl w:val="4"/>
        <w:numId w:val="4"/>
      </w:numPr>
      <w:spacing w:before="240" w:after="60"/>
      <w:ind w:left="1276"/>
      <w:outlineLvl w:val="4"/>
    </w:pPr>
  </w:style>
  <w:style w:type="paragraph" w:styleId="Nadpis6">
    <w:name w:val="heading 6"/>
    <w:basedOn w:val="Normln"/>
    <w:next w:val="Normln"/>
    <w:qFormat/>
    <w:pPr>
      <w:numPr>
        <w:ilvl w:val="5"/>
        <w:numId w:val="4"/>
      </w:numPr>
      <w:spacing w:before="240" w:after="60"/>
      <w:ind w:left="1276"/>
      <w:outlineLvl w:val="5"/>
    </w:pPr>
  </w:style>
  <w:style w:type="paragraph" w:styleId="Nadpis7">
    <w:name w:val="heading 7"/>
    <w:basedOn w:val="Normln"/>
    <w:next w:val="Normln"/>
    <w:qFormat/>
    <w:pPr>
      <w:numPr>
        <w:ilvl w:val="6"/>
        <w:numId w:val="4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pPr>
      <w:numPr>
        <w:ilvl w:val="7"/>
        <w:numId w:val="4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pPr>
      <w:numPr>
        <w:ilvl w:val="8"/>
        <w:numId w:val="4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b w:val="0"/>
      <w:i w:val="0"/>
      <w:u w:val="none"/>
    </w:rPr>
  </w:style>
  <w:style w:type="character" w:customStyle="1" w:styleId="WW8Num1z4">
    <w:name w:val="WW8Num1z4"/>
    <w:rPr>
      <w:rFonts w:ascii="Symbol" w:hAnsi="Symbol"/>
    </w:rPr>
  </w:style>
  <w:style w:type="character" w:customStyle="1" w:styleId="WW8Num3z0">
    <w:name w:val="WW8Num3z0"/>
    <w:rPr>
      <w:rFonts w:ascii="Times New Roman" w:hAnsi="Times New Roman"/>
    </w:rPr>
  </w:style>
  <w:style w:type="character" w:customStyle="1" w:styleId="WW8Num4z0">
    <w:name w:val="WW8Num4z0"/>
    <w:rPr>
      <w:rFonts w:ascii="Times New Roman" w:hAnsi="Times New Roman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6z0">
    <w:name w:val="WW8Num6z0"/>
    <w:rPr>
      <w:rFonts w:ascii="Times New Roman" w:hAnsi="Times New Roman"/>
      <w:b/>
    </w:rPr>
  </w:style>
  <w:style w:type="character" w:customStyle="1" w:styleId="WW8Num7z0">
    <w:name w:val="WW8Num7z0"/>
    <w:rPr>
      <w:rFonts w:ascii="Times New Roman" w:hAnsi="Times New Roman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8Num9z0">
    <w:name w:val="WW8Num9z0"/>
    <w:rPr>
      <w:rFonts w:ascii="Times New Roman" w:hAnsi="Times New Roman"/>
    </w:rPr>
  </w:style>
  <w:style w:type="character" w:customStyle="1" w:styleId="WW8Num10z0">
    <w:name w:val="WW8Num10z0"/>
    <w:rPr>
      <w:rFonts w:ascii="Times New Roman" w:hAnsi="Times New Roman"/>
      <w:b/>
    </w:rPr>
  </w:style>
  <w:style w:type="character" w:customStyle="1" w:styleId="WW8Num11z0">
    <w:name w:val="WW8Num11z0"/>
    <w:rPr>
      <w:rFonts w:ascii="Times New Roman" w:hAnsi="Times New Roman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3z0">
    <w:name w:val="WW8Num13z0"/>
    <w:rPr>
      <w:rFonts w:ascii="Times New Roman" w:hAnsi="Times New Roman"/>
    </w:rPr>
  </w:style>
  <w:style w:type="character" w:customStyle="1" w:styleId="WW8Num14z0">
    <w:name w:val="WW8Num14z0"/>
    <w:rPr>
      <w:rFonts w:ascii="Times New Roman" w:hAnsi="Times New Roman"/>
    </w:rPr>
  </w:style>
  <w:style w:type="character" w:customStyle="1" w:styleId="WW8Num16z0">
    <w:name w:val="WW8Num16z0"/>
    <w:rPr>
      <w:rFonts w:ascii="Times New Roman" w:hAnsi="Times New Roman"/>
      <w:b/>
    </w:rPr>
  </w:style>
  <w:style w:type="character" w:customStyle="1" w:styleId="WW8Num18z0">
    <w:name w:val="WW8Num18z0"/>
    <w:rPr>
      <w:rFonts w:ascii="Times New Roman" w:hAnsi="Times New Roman"/>
      <w:b/>
    </w:rPr>
  </w:style>
  <w:style w:type="character" w:customStyle="1" w:styleId="WW8Num19z0">
    <w:name w:val="WW8Num19z0"/>
    <w:rPr>
      <w:rFonts w:ascii="Times New Roman" w:hAnsi="Times New Roman"/>
    </w:rPr>
  </w:style>
  <w:style w:type="character" w:styleId="slostrnky">
    <w:name w:val="page number"/>
    <w:basedOn w:val="Standardnpsmoodstavce"/>
    <w:qFormat/>
  </w:style>
  <w:style w:type="character" w:customStyle="1" w:styleId="Symbolyproslovn">
    <w:name w:val="Symboly pro číslování"/>
  </w:style>
  <w:style w:type="paragraph" w:styleId="Zkladntext">
    <w:name w:val="Body Text"/>
    <w:basedOn w:val="Normln"/>
    <w:link w:val="ZkladntextChar"/>
    <w:semiHidden/>
    <w:rPr>
      <w:rFonts w:ascii="Arial" w:hAnsi="Arial"/>
      <w:sz w:val="20"/>
    </w:rPr>
  </w:style>
  <w:style w:type="paragraph" w:styleId="Seznam">
    <w:name w:val="List"/>
    <w:basedOn w:val="Zkladntext"/>
    <w:semiHidden/>
    <w:rPr>
      <w:rFonts w:cs="Lucida Sans Unicode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Lucida Sans Unicode"/>
      <w:i/>
      <w:iCs/>
      <w:sz w:val="20"/>
    </w:rPr>
  </w:style>
  <w:style w:type="paragraph" w:customStyle="1" w:styleId="Rejstk">
    <w:name w:val="Rejstřík"/>
    <w:basedOn w:val="Normln"/>
    <w:pPr>
      <w:suppressLineNumbers/>
    </w:pPr>
    <w:rPr>
      <w:rFonts w:cs="Lucida Sans Unicod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Zhlav">
    <w:name w:val="header"/>
    <w:basedOn w:val="Normln"/>
    <w:semiHidden/>
    <w:pPr>
      <w:jc w:val="left"/>
    </w:pPr>
  </w:style>
  <w:style w:type="paragraph" w:styleId="Zpat">
    <w:name w:val="footer"/>
    <w:basedOn w:val="Normln"/>
    <w:link w:val="ZpatChar"/>
    <w:uiPriority w:val="99"/>
    <w:pPr>
      <w:pBdr>
        <w:top w:val="single" w:sz="4" w:space="1" w:color="000000"/>
      </w:pBdr>
      <w:tabs>
        <w:tab w:val="right" w:pos="9072"/>
      </w:tabs>
    </w:pPr>
    <w:rPr>
      <w:sz w:val="16"/>
    </w:rPr>
  </w:style>
  <w:style w:type="paragraph" w:styleId="Obsah1">
    <w:name w:val="toc 1"/>
    <w:basedOn w:val="Normln"/>
    <w:next w:val="Normln"/>
    <w:semiHidden/>
    <w:pPr>
      <w:tabs>
        <w:tab w:val="left" w:pos="960"/>
        <w:tab w:val="right" w:pos="8789"/>
      </w:tabs>
      <w:spacing w:before="120" w:after="120"/>
      <w:ind w:left="993" w:hanging="993"/>
      <w:jc w:val="left"/>
    </w:pPr>
    <w:rPr>
      <w:noProof/>
    </w:rPr>
  </w:style>
  <w:style w:type="paragraph" w:styleId="Obsah2">
    <w:name w:val="toc 2"/>
    <w:basedOn w:val="Normln"/>
    <w:next w:val="Normln"/>
    <w:semiHidden/>
    <w:pPr>
      <w:tabs>
        <w:tab w:val="left" w:pos="960"/>
        <w:tab w:val="right" w:pos="8789"/>
      </w:tabs>
      <w:ind w:left="993" w:hanging="993"/>
      <w:jc w:val="left"/>
    </w:pPr>
    <w:rPr>
      <w:noProof/>
    </w:rPr>
  </w:style>
  <w:style w:type="paragraph" w:styleId="Obsah3">
    <w:name w:val="toc 3"/>
    <w:basedOn w:val="Normln"/>
    <w:next w:val="Normln"/>
    <w:semiHidden/>
    <w:pPr>
      <w:tabs>
        <w:tab w:val="left" w:pos="993"/>
        <w:tab w:val="right" w:pos="8789"/>
      </w:tabs>
      <w:ind w:left="993" w:hanging="993"/>
      <w:jc w:val="left"/>
    </w:pPr>
    <w:rPr>
      <w:noProof/>
    </w:rPr>
  </w:style>
  <w:style w:type="paragraph" w:styleId="Obsah4">
    <w:name w:val="toc 4"/>
    <w:basedOn w:val="Normln"/>
    <w:next w:val="Normln"/>
    <w:semiHidden/>
    <w:pPr>
      <w:tabs>
        <w:tab w:val="left" w:pos="1276"/>
        <w:tab w:val="right" w:pos="8789"/>
      </w:tabs>
      <w:jc w:val="left"/>
    </w:pPr>
  </w:style>
  <w:style w:type="paragraph" w:styleId="Rejstk1">
    <w:name w:val="index 1"/>
    <w:basedOn w:val="Normln"/>
    <w:next w:val="Normln"/>
    <w:semiHidden/>
    <w:rPr>
      <w:rFonts w:ascii="Arial" w:hAnsi="Arial"/>
    </w:rPr>
  </w:style>
  <w:style w:type="paragraph" w:styleId="Rejstk2">
    <w:name w:val="index 2"/>
    <w:basedOn w:val="Normln"/>
    <w:next w:val="Normln"/>
    <w:semiHidden/>
    <w:pPr>
      <w:ind w:left="480" w:hanging="240"/>
    </w:pPr>
  </w:style>
  <w:style w:type="paragraph" w:styleId="Rejstk3">
    <w:name w:val="index 3"/>
    <w:basedOn w:val="Normln"/>
    <w:next w:val="Normln"/>
    <w:semiHidden/>
    <w:pPr>
      <w:ind w:left="720" w:hanging="240"/>
    </w:pPr>
  </w:style>
  <w:style w:type="paragraph" w:styleId="Rejstk4">
    <w:name w:val="index 4"/>
    <w:basedOn w:val="Normln"/>
    <w:next w:val="Normln"/>
    <w:pPr>
      <w:ind w:left="960" w:hanging="240"/>
    </w:pPr>
  </w:style>
  <w:style w:type="paragraph" w:styleId="Rejstk5">
    <w:name w:val="index 5"/>
    <w:basedOn w:val="Normln"/>
    <w:next w:val="Normln"/>
    <w:pPr>
      <w:ind w:left="1200" w:hanging="240"/>
    </w:pPr>
  </w:style>
  <w:style w:type="paragraph" w:styleId="Rejstk6">
    <w:name w:val="index 6"/>
    <w:basedOn w:val="Normln"/>
    <w:next w:val="Normln"/>
    <w:pPr>
      <w:ind w:left="1440" w:hanging="240"/>
    </w:pPr>
  </w:style>
  <w:style w:type="paragraph" w:styleId="Rejstk7">
    <w:name w:val="index 7"/>
    <w:basedOn w:val="Normln"/>
    <w:next w:val="Normln"/>
    <w:pPr>
      <w:ind w:left="1680" w:hanging="240"/>
    </w:pPr>
  </w:style>
  <w:style w:type="paragraph" w:styleId="Rejstk8">
    <w:name w:val="index 8"/>
    <w:basedOn w:val="Normln"/>
    <w:next w:val="Normln"/>
    <w:pPr>
      <w:ind w:left="1920" w:hanging="240"/>
    </w:pPr>
  </w:style>
  <w:style w:type="paragraph" w:styleId="Rejstk9">
    <w:name w:val="index 9"/>
    <w:basedOn w:val="Normln"/>
    <w:next w:val="Normln"/>
    <w:pPr>
      <w:ind w:left="2160" w:hanging="240"/>
    </w:pPr>
  </w:style>
  <w:style w:type="paragraph" w:styleId="Hlavikarejstku">
    <w:name w:val="index heading"/>
    <w:basedOn w:val="Normln"/>
    <w:next w:val="Rejstk1"/>
    <w:semiHidden/>
  </w:style>
  <w:style w:type="paragraph" w:styleId="Obsah5">
    <w:name w:val="toc 5"/>
    <w:basedOn w:val="Normln"/>
    <w:next w:val="Normln"/>
    <w:semiHidden/>
    <w:pPr>
      <w:ind w:left="960"/>
    </w:pPr>
  </w:style>
  <w:style w:type="paragraph" w:styleId="Obsah6">
    <w:name w:val="toc 6"/>
    <w:basedOn w:val="Normln"/>
    <w:next w:val="Normln"/>
    <w:semiHidden/>
    <w:pPr>
      <w:ind w:left="1200"/>
    </w:pPr>
  </w:style>
  <w:style w:type="paragraph" w:styleId="Obsah7">
    <w:name w:val="toc 7"/>
    <w:basedOn w:val="Normln"/>
    <w:next w:val="Normln"/>
    <w:semiHidden/>
    <w:pPr>
      <w:ind w:left="1440"/>
    </w:pPr>
  </w:style>
  <w:style w:type="paragraph" w:styleId="Obsah8">
    <w:name w:val="toc 8"/>
    <w:basedOn w:val="Normln"/>
    <w:next w:val="Normln"/>
    <w:semiHidden/>
    <w:pPr>
      <w:ind w:left="1680"/>
    </w:pPr>
  </w:style>
  <w:style w:type="paragraph" w:styleId="Obsah9">
    <w:name w:val="toc 9"/>
    <w:basedOn w:val="Normln"/>
    <w:next w:val="Normln"/>
    <w:semiHidden/>
    <w:pPr>
      <w:ind w:left="1920"/>
    </w:pPr>
  </w:style>
  <w:style w:type="paragraph" w:styleId="Nzev">
    <w:name w:val="Title"/>
    <w:basedOn w:val="Normln"/>
    <w:next w:val="Podnadpis"/>
    <w:link w:val="NzevChar"/>
    <w:qFormat/>
    <w:pPr>
      <w:tabs>
        <w:tab w:val="center" w:pos="4513"/>
      </w:tabs>
      <w:jc w:val="center"/>
    </w:pPr>
    <w:rPr>
      <w:rFonts w:ascii="Arial" w:hAnsi="Arial"/>
      <w:b/>
      <w:spacing w:val="-3"/>
      <w:sz w:val="32"/>
    </w:rPr>
  </w:style>
  <w:style w:type="paragraph" w:styleId="Podnadpis">
    <w:name w:val="Subtitle"/>
    <w:basedOn w:val="Normln"/>
    <w:next w:val="Zkladntext"/>
    <w:link w:val="PodnadpisChar"/>
    <w:qFormat/>
    <w:pPr>
      <w:jc w:val="center"/>
    </w:pPr>
    <w:rPr>
      <w:rFonts w:ascii="Arial" w:hAnsi="Arial"/>
      <w:b/>
      <w:i/>
    </w:rPr>
  </w:style>
  <w:style w:type="paragraph" w:styleId="Zkladntext2">
    <w:name w:val="Body Text 2"/>
    <w:basedOn w:val="Normln"/>
    <w:pPr>
      <w:tabs>
        <w:tab w:val="center" w:pos="4513"/>
      </w:tabs>
      <w:jc w:val="center"/>
    </w:pPr>
    <w:rPr>
      <w:rFonts w:ascii="Arial" w:hAnsi="Arial"/>
      <w:b/>
      <w:sz w:val="40"/>
    </w:rPr>
  </w:style>
  <w:style w:type="paragraph" w:styleId="Zkladntextodsazen3">
    <w:name w:val="Body Text Indent 3"/>
    <w:basedOn w:val="Normln"/>
    <w:pPr>
      <w:ind w:firstLine="708"/>
    </w:pPr>
    <w:rPr>
      <w:rFonts w:ascii="Arial" w:hAnsi="Arial"/>
      <w:sz w:val="20"/>
    </w:rPr>
  </w:style>
  <w:style w:type="paragraph" w:styleId="Zkladntextodsazen">
    <w:name w:val="Body Text Indent"/>
    <w:basedOn w:val="Normln"/>
    <w:link w:val="ZkladntextodsazenChar"/>
    <w:semiHidden/>
    <w:pPr>
      <w:ind w:firstLine="907"/>
    </w:pPr>
    <w:rPr>
      <w:rFonts w:ascii="Arial" w:hAnsi="Arial"/>
      <w:sz w:val="20"/>
    </w:rPr>
  </w:style>
  <w:style w:type="paragraph" w:styleId="Zkladntextodsazen2">
    <w:name w:val="Body Text Indent 2"/>
    <w:basedOn w:val="Normln"/>
    <w:pPr>
      <w:tabs>
        <w:tab w:val="left" w:pos="-720"/>
      </w:tabs>
      <w:ind w:left="60"/>
    </w:pPr>
    <w:rPr>
      <w:rFonts w:ascii="Arial" w:hAnsi="Arial"/>
      <w:spacing w:val="-2"/>
      <w:sz w:val="20"/>
    </w:rPr>
  </w:style>
  <w:style w:type="paragraph" w:customStyle="1" w:styleId="Textodstavce">
    <w:name w:val="Text odstavce"/>
    <w:basedOn w:val="Normln"/>
    <w:pPr>
      <w:numPr>
        <w:numId w:val="2"/>
      </w:numPr>
      <w:tabs>
        <w:tab w:val="left" w:pos="851"/>
      </w:tabs>
      <w:spacing w:before="120" w:after="120"/>
      <w:ind w:left="-425" w:firstLine="0"/>
    </w:pPr>
  </w:style>
  <w:style w:type="paragraph" w:customStyle="1" w:styleId="Textbodu">
    <w:name w:val="Text bodu"/>
    <w:basedOn w:val="Normln"/>
    <w:pPr>
      <w:tabs>
        <w:tab w:val="num" w:pos="0"/>
      </w:tabs>
    </w:pPr>
  </w:style>
  <w:style w:type="paragraph" w:customStyle="1" w:styleId="Textpsmene">
    <w:name w:val="Text písmene"/>
    <w:basedOn w:val="Normln"/>
    <w:pPr>
      <w:tabs>
        <w:tab w:val="num" w:pos="0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character" w:customStyle="1" w:styleId="ZpatChar">
    <w:name w:val="Zápatí Char"/>
    <w:link w:val="Zpat"/>
    <w:uiPriority w:val="99"/>
    <w:rsid w:val="00C805AA"/>
    <w:rPr>
      <w:rFonts w:cs="Tahoma"/>
      <w:sz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69CD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69CD"/>
    <w:rPr>
      <w:rFonts w:ascii="Tahoma" w:hAnsi="Tahoma" w:cs="Tahoma"/>
      <w:sz w:val="16"/>
      <w:szCs w:val="16"/>
    </w:rPr>
  </w:style>
  <w:style w:type="character" w:customStyle="1" w:styleId="NzevChar">
    <w:name w:val="Název Char"/>
    <w:basedOn w:val="Standardnpsmoodstavce"/>
    <w:link w:val="Nzev"/>
    <w:rsid w:val="00300274"/>
    <w:rPr>
      <w:rFonts w:ascii="Arial" w:hAnsi="Arial" w:cs="Tahoma"/>
      <w:b/>
      <w:spacing w:val="-3"/>
      <w:sz w:val="32"/>
    </w:rPr>
  </w:style>
  <w:style w:type="character" w:customStyle="1" w:styleId="PodnadpisChar">
    <w:name w:val="Podnadpis Char"/>
    <w:basedOn w:val="Standardnpsmoodstavce"/>
    <w:link w:val="Podnadpis"/>
    <w:rsid w:val="00300274"/>
    <w:rPr>
      <w:rFonts w:ascii="Arial" w:hAnsi="Arial" w:cs="Tahoma"/>
      <w:b/>
      <w:i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300274"/>
    <w:rPr>
      <w:rFonts w:ascii="Arial" w:hAnsi="Arial" w:cs="Tahoma"/>
    </w:rPr>
  </w:style>
  <w:style w:type="paragraph" w:styleId="Odstavecseseznamem">
    <w:name w:val="List Paragraph"/>
    <w:basedOn w:val="Normln"/>
    <w:uiPriority w:val="34"/>
    <w:qFormat/>
    <w:rsid w:val="00C96230"/>
    <w:pPr>
      <w:ind w:left="720"/>
      <w:contextualSpacing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3B2E09"/>
    <w:rPr>
      <w:rFonts w:ascii="Arial" w:hAnsi="Arial" w:cs="Tahoma"/>
    </w:rPr>
  </w:style>
  <w:style w:type="paragraph" w:customStyle="1" w:styleId="projekt">
    <w:name w:val="projekt"/>
    <w:basedOn w:val="Normln"/>
    <w:rsid w:val="00696B53"/>
    <w:pPr>
      <w:spacing w:before="80"/>
    </w:pPr>
    <w:rPr>
      <w:rFonts w:cs="Times New Roman"/>
      <w:b/>
      <w:caps/>
    </w:rPr>
  </w:style>
  <w:style w:type="paragraph" w:customStyle="1" w:styleId="Zkladn-Prvnodstavec">
    <w:name w:val="Základní - První odstavec"/>
    <w:basedOn w:val="Zkladntextodsazen"/>
    <w:next w:val="Zkladntext"/>
    <w:rsid w:val="00FB39BF"/>
    <w:pPr>
      <w:widowControl w:val="0"/>
      <w:suppressAutoHyphens w:val="0"/>
      <w:spacing w:line="252" w:lineRule="auto"/>
      <w:ind w:left="567" w:firstLine="0"/>
    </w:pPr>
    <w:rPr>
      <w:rFonts w:ascii="Arial Narrow" w:hAnsi="Arial Narrow" w:cs="Times New Roman"/>
      <w:snapToGrid w:val="0"/>
      <w:sz w:val="22"/>
    </w:rPr>
  </w:style>
  <w:style w:type="character" w:styleId="Hypertextovodkaz">
    <w:name w:val="Hyperlink"/>
    <w:basedOn w:val="Standardnpsmoodstavce"/>
    <w:uiPriority w:val="99"/>
    <w:semiHidden/>
    <w:unhideWhenUsed/>
    <w:rsid w:val="00F74CF1"/>
    <w:rPr>
      <w:color w:val="0000FF"/>
      <w:u w:val="single"/>
    </w:rPr>
  </w:style>
  <w:style w:type="character" w:styleId="Zstupntext">
    <w:name w:val="Placeholder Text"/>
    <w:basedOn w:val="Standardnpsmoodstavce"/>
    <w:uiPriority w:val="99"/>
    <w:semiHidden/>
    <w:rsid w:val="00254B1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A91A7-D3F3-4423-AA72-D56FAE4B6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503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EVC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Kotaška Daniel</dc:creator>
  <cp:lastModifiedBy>Dita Zemanová</cp:lastModifiedBy>
  <cp:revision>5</cp:revision>
  <cp:lastPrinted>2024-02-05T12:05:00Z</cp:lastPrinted>
  <dcterms:created xsi:type="dcterms:W3CDTF">2025-01-12T19:12:00Z</dcterms:created>
  <dcterms:modified xsi:type="dcterms:W3CDTF">2025-03-30T09:42:00Z</dcterms:modified>
</cp:coreProperties>
</file>